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5A5B0" w14:textId="76523AF0" w:rsidR="007C42F2" w:rsidRPr="00B872F4" w:rsidRDefault="007C42F2" w:rsidP="007C42F2">
      <w:pPr>
        <w:jc w:val="center"/>
        <w:rPr>
          <w:rFonts w:ascii="Arial" w:hAnsi="Arial"/>
          <w:b/>
          <w:i/>
          <w:sz w:val="28"/>
          <w:szCs w:val="28"/>
        </w:rPr>
      </w:pPr>
    </w:p>
    <w:p w14:paraId="456BE4FF" w14:textId="77777777" w:rsidR="00FB5AA7" w:rsidRPr="008C4ACD" w:rsidRDefault="00FB5AA7" w:rsidP="00FB5AA7">
      <w:pPr>
        <w:pStyle w:val="Nessunaspaziatura"/>
        <w:rPr>
          <w:rFonts w:asciiTheme="majorHAnsi" w:hAnsiTheme="majorHAnsi" w:cs="Calibri"/>
          <w:b/>
          <w:sz w:val="24"/>
          <w:szCs w:val="24"/>
          <w:u w:val="single"/>
        </w:rPr>
      </w:pPr>
      <w:r w:rsidRPr="008C4ACD">
        <w:rPr>
          <w:rFonts w:asciiTheme="majorHAnsi" w:hAnsiTheme="majorHAnsi" w:cs="Calibri"/>
          <w:b/>
          <w:sz w:val="24"/>
          <w:szCs w:val="24"/>
          <w:u w:val="single"/>
        </w:rPr>
        <w:t>ALLEGATO A - “Dichiarazione manifestazione di interesse”</w:t>
      </w:r>
    </w:p>
    <w:p w14:paraId="573CF69B" w14:textId="77777777" w:rsidR="00FB5AA7" w:rsidRPr="008C4ACD" w:rsidRDefault="00FB5AA7" w:rsidP="00FB5AA7">
      <w:pPr>
        <w:autoSpaceDE w:val="0"/>
        <w:autoSpaceDN w:val="0"/>
        <w:adjustRightInd w:val="0"/>
        <w:rPr>
          <w:rFonts w:asciiTheme="majorHAnsi" w:hAnsiTheme="majorHAnsi" w:cs="Calibri"/>
          <w:bCs/>
          <w:i/>
        </w:rPr>
      </w:pPr>
      <w:r w:rsidRPr="008C4ACD">
        <w:rPr>
          <w:rFonts w:asciiTheme="majorHAnsi" w:hAnsiTheme="majorHAnsi" w:cs="Calibri"/>
          <w:bCs/>
          <w:i/>
        </w:rPr>
        <w:t>(Su carta intestata dell’operatore economico)</w:t>
      </w:r>
    </w:p>
    <w:p w14:paraId="58CD8EB2" w14:textId="77777777" w:rsidR="00FB5AA7" w:rsidRPr="008C4ACD" w:rsidRDefault="00FB5AA7" w:rsidP="00FB5AA7">
      <w:pPr>
        <w:autoSpaceDE w:val="0"/>
        <w:autoSpaceDN w:val="0"/>
        <w:adjustRightInd w:val="0"/>
        <w:jc w:val="center"/>
        <w:rPr>
          <w:rFonts w:asciiTheme="majorHAnsi" w:hAnsiTheme="majorHAnsi" w:cs="Calibri"/>
        </w:rPr>
      </w:pPr>
    </w:p>
    <w:p w14:paraId="60E81C34" w14:textId="77777777" w:rsidR="00FB5AA7" w:rsidRPr="008C4ACD" w:rsidRDefault="00FB5AA7" w:rsidP="00FB5AA7">
      <w:pPr>
        <w:autoSpaceDE w:val="0"/>
        <w:autoSpaceDN w:val="0"/>
        <w:adjustRightInd w:val="0"/>
        <w:ind w:left="5664" w:firstLine="708"/>
        <w:jc w:val="right"/>
        <w:rPr>
          <w:rFonts w:asciiTheme="majorHAnsi" w:hAnsiTheme="majorHAnsi" w:cs="Calibri"/>
          <w:color w:val="000000"/>
        </w:rPr>
      </w:pPr>
      <w:r w:rsidRPr="008C4ACD">
        <w:rPr>
          <w:rFonts w:asciiTheme="majorHAnsi" w:hAnsiTheme="majorHAnsi" w:cs="Calibri"/>
          <w:color w:val="000000"/>
        </w:rPr>
        <w:t>Spett.le</w:t>
      </w:r>
    </w:p>
    <w:p w14:paraId="438ED30D" w14:textId="77777777" w:rsidR="00FB5AA7" w:rsidRPr="008C4ACD" w:rsidRDefault="00FB5AA7" w:rsidP="008C4ACD">
      <w:pPr>
        <w:autoSpaceDE w:val="0"/>
        <w:autoSpaceDN w:val="0"/>
        <w:adjustRightInd w:val="0"/>
        <w:ind w:left="5387" w:firstLine="6"/>
        <w:jc w:val="right"/>
        <w:rPr>
          <w:rFonts w:asciiTheme="majorHAnsi" w:hAnsiTheme="majorHAnsi" w:cs="Calibri"/>
          <w:color w:val="000000"/>
        </w:rPr>
      </w:pPr>
      <w:r w:rsidRPr="008C4ACD">
        <w:rPr>
          <w:rFonts w:asciiTheme="majorHAnsi" w:hAnsiTheme="majorHAnsi" w:cs="Calibri"/>
          <w:color w:val="000000"/>
        </w:rPr>
        <w:t>Consorzio per l’Area Industriale di Bari</w:t>
      </w:r>
    </w:p>
    <w:p w14:paraId="59438398" w14:textId="77777777" w:rsidR="00FB5AA7" w:rsidRPr="008C4ACD" w:rsidRDefault="00FB5AA7" w:rsidP="00FB5AA7">
      <w:pPr>
        <w:autoSpaceDE w:val="0"/>
        <w:autoSpaceDN w:val="0"/>
        <w:adjustRightInd w:val="0"/>
        <w:ind w:left="5664" w:firstLine="6"/>
        <w:jc w:val="right"/>
        <w:rPr>
          <w:rFonts w:asciiTheme="majorHAnsi" w:hAnsiTheme="majorHAnsi" w:cs="Calibri"/>
          <w:color w:val="000000"/>
        </w:rPr>
      </w:pPr>
      <w:r w:rsidRPr="008C4ACD">
        <w:rPr>
          <w:rFonts w:asciiTheme="majorHAnsi" w:hAnsiTheme="majorHAnsi" w:cs="Calibri"/>
          <w:color w:val="000000"/>
        </w:rPr>
        <w:t>Via delle Dalie 5, 70026 Modugno (Ba)</w:t>
      </w:r>
    </w:p>
    <w:p w14:paraId="0E1C5150" w14:textId="77777777" w:rsidR="00FB5AA7" w:rsidRPr="008C4ACD" w:rsidRDefault="00FB5AA7" w:rsidP="00FB5AA7">
      <w:pPr>
        <w:autoSpaceDE w:val="0"/>
        <w:autoSpaceDN w:val="0"/>
        <w:adjustRightInd w:val="0"/>
        <w:ind w:left="5664" w:firstLine="708"/>
        <w:jc w:val="right"/>
        <w:rPr>
          <w:rFonts w:asciiTheme="majorHAnsi" w:hAnsiTheme="majorHAnsi" w:cs="Calibri"/>
          <w:color w:val="000000"/>
        </w:rPr>
      </w:pPr>
      <w:r w:rsidRPr="008C4ACD">
        <w:rPr>
          <w:rFonts w:asciiTheme="majorHAnsi" w:hAnsiTheme="majorHAnsi" w:cs="Calibri"/>
          <w:color w:val="000000"/>
        </w:rPr>
        <w:t>P.IVA 00830890729</w:t>
      </w:r>
    </w:p>
    <w:p w14:paraId="6F681D89" w14:textId="77777777" w:rsidR="00FB5AA7" w:rsidRPr="008C4ACD" w:rsidRDefault="00FB5AA7" w:rsidP="00FB5AA7">
      <w:pPr>
        <w:widowControl w:val="0"/>
        <w:rPr>
          <w:rFonts w:asciiTheme="majorHAnsi" w:hAnsiTheme="majorHAnsi" w:cs="Calibri"/>
        </w:rPr>
      </w:pPr>
    </w:p>
    <w:p w14:paraId="22B272E7" w14:textId="77777777" w:rsidR="00FB5AA7" w:rsidRPr="008C4ACD" w:rsidRDefault="00FB5AA7" w:rsidP="00FB5AA7">
      <w:pPr>
        <w:autoSpaceDE w:val="0"/>
        <w:autoSpaceDN w:val="0"/>
        <w:adjustRightInd w:val="0"/>
        <w:jc w:val="center"/>
        <w:rPr>
          <w:rFonts w:asciiTheme="majorHAnsi" w:hAnsiTheme="majorHAnsi" w:cs="Calibri"/>
          <w:b/>
          <w:u w:val="single"/>
        </w:rPr>
      </w:pPr>
      <w:r w:rsidRPr="008C4ACD">
        <w:rPr>
          <w:rFonts w:asciiTheme="majorHAnsi" w:hAnsiTheme="majorHAnsi" w:cs="Calibri"/>
          <w:b/>
          <w:u w:val="single"/>
        </w:rPr>
        <w:t xml:space="preserve">INDAGINI DI MERCATO PER MANIFESTAZIONE DI INTERESSE </w:t>
      </w:r>
    </w:p>
    <w:p w14:paraId="32EED911" w14:textId="77777777" w:rsidR="00FB5AA7" w:rsidRPr="008C4ACD" w:rsidRDefault="00FB5AA7" w:rsidP="00FB5AA7">
      <w:pPr>
        <w:autoSpaceDE w:val="0"/>
        <w:autoSpaceDN w:val="0"/>
        <w:adjustRightInd w:val="0"/>
        <w:jc w:val="center"/>
        <w:rPr>
          <w:rFonts w:asciiTheme="majorHAnsi" w:hAnsiTheme="majorHAnsi" w:cs="Calibri"/>
        </w:rPr>
      </w:pPr>
      <w:r w:rsidRPr="008C4ACD">
        <w:rPr>
          <w:rFonts w:asciiTheme="majorHAnsi" w:hAnsiTheme="majorHAnsi" w:cs="Calibri"/>
        </w:rPr>
        <w:t xml:space="preserve">per l’affidamento delle attività di esecuzione lavori mediante procedura </w:t>
      </w:r>
    </w:p>
    <w:p w14:paraId="100A3027" w14:textId="77777777" w:rsidR="00FB5AA7" w:rsidRPr="008C4ACD" w:rsidRDefault="00FB5AA7" w:rsidP="00FB5AA7">
      <w:pPr>
        <w:autoSpaceDE w:val="0"/>
        <w:autoSpaceDN w:val="0"/>
        <w:adjustRightInd w:val="0"/>
        <w:jc w:val="center"/>
        <w:rPr>
          <w:rFonts w:asciiTheme="majorHAnsi" w:hAnsiTheme="majorHAnsi" w:cs="Calibri"/>
          <w:b/>
          <w:u w:val="single"/>
        </w:rPr>
      </w:pPr>
      <w:r w:rsidRPr="008C4ACD">
        <w:rPr>
          <w:rFonts w:asciiTheme="majorHAnsi" w:hAnsiTheme="majorHAnsi" w:cs="Calibri"/>
        </w:rPr>
        <w:t xml:space="preserve">ex art. 1 comma 2 lettera b) della Legge 120/2020 come modificata dalla Legge 108/2021 </w:t>
      </w:r>
    </w:p>
    <w:p w14:paraId="71E60CE0" w14:textId="77777777" w:rsidR="00FB5AA7" w:rsidRPr="008C4ACD" w:rsidRDefault="00FB5AA7" w:rsidP="00FB5AA7">
      <w:pPr>
        <w:autoSpaceDE w:val="0"/>
        <w:autoSpaceDN w:val="0"/>
        <w:adjustRightInd w:val="0"/>
        <w:rPr>
          <w:rFonts w:asciiTheme="majorHAnsi" w:hAnsiTheme="majorHAnsi" w:cs="Calibri"/>
          <w:b/>
          <w:bCs/>
        </w:rPr>
      </w:pPr>
    </w:p>
    <w:p w14:paraId="2188DCDF" w14:textId="26E0BAE9" w:rsidR="00FB5AA7" w:rsidRPr="008C4ACD" w:rsidRDefault="00FB5AA7" w:rsidP="00FB5AA7">
      <w:pPr>
        <w:pStyle w:val="Testo10modulistica"/>
        <w:spacing w:line="241" w:lineRule="atLeast"/>
        <w:ind w:left="1120" w:hanging="1120"/>
        <w:rPr>
          <w:rFonts w:asciiTheme="majorHAnsi" w:hAnsiTheme="majorHAnsi" w:cs="Calibri"/>
          <w:color w:val="auto"/>
          <w:sz w:val="24"/>
          <w:szCs w:val="24"/>
        </w:rPr>
      </w:pPr>
      <w:r w:rsidRPr="008C4ACD">
        <w:rPr>
          <w:rFonts w:asciiTheme="majorHAnsi" w:hAnsiTheme="majorHAnsi" w:cs="Calibri"/>
          <w:color w:val="auto"/>
          <w:sz w:val="24"/>
          <w:szCs w:val="24"/>
        </w:rPr>
        <w:t>OGGETTO:</w:t>
      </w:r>
      <w:r w:rsidR="00C9215F">
        <w:rPr>
          <w:rFonts w:asciiTheme="majorHAnsi" w:hAnsiTheme="majorHAnsi" w:cs="Calibri"/>
          <w:color w:val="auto"/>
          <w:sz w:val="24"/>
          <w:szCs w:val="24"/>
        </w:rPr>
        <w:t xml:space="preserve"> </w:t>
      </w:r>
      <w:r w:rsidRPr="008C4ACD">
        <w:rPr>
          <w:rFonts w:asciiTheme="majorHAnsi" w:hAnsiTheme="majorHAnsi" w:cs="Calibri"/>
          <w:color w:val="auto"/>
          <w:sz w:val="24"/>
          <w:szCs w:val="24"/>
        </w:rPr>
        <w:t>Gare d’appalto mediante procedura negoziata ex art.1, c. 2, lett. b) della Legge 120/2020 come modificata dalla Legge 108/2021 per l’affidamento dell’esecuzione lavori di realizzazione di infrastrutture finanziate nell’ambito del FSC 2014-2020 “Patto per la Puglia” – SIRAI.</w:t>
      </w:r>
    </w:p>
    <w:p w14:paraId="5290BAE0" w14:textId="77777777" w:rsidR="00FB5AA7" w:rsidRPr="008C4ACD" w:rsidRDefault="00FB5AA7" w:rsidP="00FB5AA7">
      <w:pPr>
        <w:pStyle w:val="Testo10modulistica"/>
        <w:spacing w:line="241" w:lineRule="atLeast"/>
        <w:ind w:left="412" w:firstLine="708"/>
        <w:rPr>
          <w:rFonts w:asciiTheme="majorHAnsi" w:hAnsiTheme="majorHAnsi" w:cs="Calibri"/>
          <w:b/>
          <w:color w:val="auto"/>
          <w:sz w:val="24"/>
          <w:szCs w:val="24"/>
          <w:u w:val="single"/>
        </w:rPr>
      </w:pPr>
      <w:r w:rsidRPr="008C4ACD">
        <w:rPr>
          <w:rFonts w:asciiTheme="majorHAnsi" w:hAnsiTheme="majorHAnsi" w:cs="Calibri"/>
          <w:b/>
          <w:color w:val="auto"/>
          <w:sz w:val="24"/>
          <w:szCs w:val="24"/>
          <w:u w:val="single"/>
        </w:rPr>
        <w:t>Dichiarazione di manifestazione di interesse.</w:t>
      </w:r>
    </w:p>
    <w:p w14:paraId="7A2402EA" w14:textId="77777777" w:rsidR="00FB5AA7" w:rsidRPr="008C4ACD" w:rsidRDefault="00FB5AA7" w:rsidP="00FB5AA7">
      <w:pPr>
        <w:pStyle w:val="Testo10modulistica"/>
        <w:spacing w:line="241" w:lineRule="atLeast"/>
        <w:ind w:left="412" w:firstLine="708"/>
        <w:rPr>
          <w:rFonts w:asciiTheme="majorHAnsi" w:hAnsiTheme="majorHAnsi" w:cs="Calibri"/>
          <w:color w:val="auto"/>
          <w:sz w:val="24"/>
          <w:szCs w:val="24"/>
        </w:rPr>
      </w:pPr>
    </w:p>
    <w:p w14:paraId="220C21E9" w14:textId="33FE39D1" w:rsidR="00FB5AA7" w:rsidRPr="008C4ACD" w:rsidRDefault="00FB5AA7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Il sottoscritto ...................…………………………………………………………………………………………………………</w:t>
      </w:r>
    </w:p>
    <w:p w14:paraId="467DAA55" w14:textId="77777777" w:rsidR="00FB5AA7" w:rsidRPr="008C4ACD" w:rsidRDefault="00FB5AA7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nato a ……………………………………………………..…… Prov. ………………… il ………………….…. residente in ……………………..… Prov. ……….... CAP …………… Via/Loc. ….….……….………………………………….. n. …..…. Codice fiscale ……………………………………..</w:t>
      </w:r>
    </w:p>
    <w:p w14:paraId="5DFC4BAE" w14:textId="77777777" w:rsidR="00FB5AA7" w:rsidRPr="008C4ACD" w:rsidRDefault="00FB5AA7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</w:p>
    <w:p w14:paraId="32F03305" w14:textId="77777777" w:rsidR="00FB5AA7" w:rsidRPr="008C4ACD" w:rsidRDefault="00FB5AA7" w:rsidP="00FB5AA7">
      <w:pPr>
        <w:pStyle w:val="Nessunaspaziatura"/>
        <w:jc w:val="center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in qualità di</w:t>
      </w:r>
    </w:p>
    <w:p w14:paraId="43E2145E" w14:textId="77777777" w:rsidR="00FB5AA7" w:rsidRPr="008C4ACD" w:rsidRDefault="00FB5AA7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</w:p>
    <w:p w14:paraId="533433E9" w14:textId="6D24F681" w:rsidR="00FB5AA7" w:rsidRPr="008C4ACD" w:rsidRDefault="00FB5AA7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Legale Rappresentante della ………………………………………………………………………………………….……</w:t>
      </w:r>
    </w:p>
    <w:p w14:paraId="14B862B7" w14:textId="336A1476" w:rsidR="00FB5AA7" w:rsidRPr="008C4ACD" w:rsidRDefault="00FB5AA7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 xml:space="preserve">con sede in ………………………………………………… prov. …………………. CAP ………………. alla Via …………………………… n. ………… Codice Fiscale/Partita IVA …………………………………………… email …………………………………..……. PEC …………………………………………..……. telefono ………………………….. </w:t>
      </w:r>
    </w:p>
    <w:p w14:paraId="00AFBDA2" w14:textId="77777777" w:rsidR="00FB5AA7" w:rsidRPr="008C4ACD" w:rsidRDefault="00FB5AA7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quale operatore economico candidato a partecipare alla procedura di cui all’oggetto nella seguente forma di cui all’art.45 del D.Lgs.50/2016: ___________________________________________________________</w:t>
      </w:r>
    </w:p>
    <w:p w14:paraId="710A9756" w14:textId="77777777" w:rsidR="00FB5AA7" w:rsidRPr="008C4ACD" w:rsidRDefault="00FB5AA7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ai sensi degli art. 46 e 47 del D.P.R. n. 445/2000, consapevole delle sanzioni penali previste dall’art. 76 del medesimo D.P.R., dal codice penale e da ogni altra disposizione di legge vigente in materia, per le ipotesi di falsità in atti e dichiarazioni mendaci, presa visione dell’avviso pubblicato e dei requisiti di partecipazione richiesti, sotto la propria personale responsabilità</w:t>
      </w:r>
    </w:p>
    <w:p w14:paraId="0C5D20B5" w14:textId="77777777" w:rsidR="008C4ACD" w:rsidRPr="008C4ACD" w:rsidRDefault="008C4ACD" w:rsidP="00FB5AA7">
      <w:pPr>
        <w:pStyle w:val="Nessunaspaziatura"/>
        <w:jc w:val="center"/>
        <w:rPr>
          <w:rFonts w:asciiTheme="majorHAnsi" w:hAnsiTheme="majorHAnsi"/>
          <w:b/>
          <w:sz w:val="24"/>
          <w:szCs w:val="24"/>
        </w:rPr>
      </w:pPr>
    </w:p>
    <w:p w14:paraId="3E5CB3E2" w14:textId="6BBC8549" w:rsidR="00FB5AA7" w:rsidRPr="008C4ACD" w:rsidRDefault="00FB5AA7" w:rsidP="00FB5AA7">
      <w:pPr>
        <w:pStyle w:val="Nessunaspaziatura"/>
        <w:jc w:val="center"/>
        <w:rPr>
          <w:rFonts w:asciiTheme="majorHAnsi" w:hAnsiTheme="majorHAnsi"/>
          <w:b/>
          <w:sz w:val="24"/>
          <w:szCs w:val="24"/>
        </w:rPr>
      </w:pPr>
      <w:r w:rsidRPr="008C4ACD">
        <w:rPr>
          <w:rFonts w:asciiTheme="majorHAnsi" w:hAnsiTheme="majorHAnsi"/>
          <w:b/>
          <w:sz w:val="24"/>
          <w:szCs w:val="24"/>
        </w:rPr>
        <w:t>DICHIARA</w:t>
      </w:r>
    </w:p>
    <w:p w14:paraId="056DAADD" w14:textId="77777777" w:rsidR="00FB5AA7" w:rsidRPr="008C4ACD" w:rsidRDefault="00FB5AA7" w:rsidP="00FB5AA7">
      <w:pPr>
        <w:pStyle w:val="Nessunaspaziatura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 xml:space="preserve">di non essere in una delle condizioni ostative di cui all'articolo 80 del Dlgs n.50/2016 e ss.mm.ii.;  </w:t>
      </w:r>
    </w:p>
    <w:p w14:paraId="5B4097E1" w14:textId="77777777" w:rsidR="00FB5AA7" w:rsidRPr="008C4ACD" w:rsidRDefault="00FB5AA7" w:rsidP="00FB5AA7">
      <w:pPr>
        <w:pStyle w:val="Nessunaspaziatura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di non essere in una delle situazioni che costituiscono causa di esclusione che, ancorché dichiarate inesistenti, sia accertata con qualunque mezzo dalla Stazione appaltante;</w:t>
      </w:r>
    </w:p>
    <w:p w14:paraId="580F8A66" w14:textId="77777777" w:rsidR="00FB5AA7" w:rsidRPr="008C4ACD" w:rsidRDefault="00FB5AA7" w:rsidP="00FB5AA7">
      <w:pPr>
        <w:pStyle w:val="Nessunaspaziatura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che la documentazione prodotta non è in contrasto con clausole essenziali che regolano la procedura, prescritte dal Codice, ancorché non indicate nel presente elenco e non è in contrasto con altre prescrizioni legislative inderogabili, con le norme di ordine pubblico o con i principi generali dell'ordinamento giuridico;</w:t>
      </w:r>
    </w:p>
    <w:p w14:paraId="673D47F7" w14:textId="588FA2C2" w:rsidR="00FB5AA7" w:rsidRPr="008C4ACD" w:rsidRDefault="00FB5AA7" w:rsidP="00FB5AA7">
      <w:pPr>
        <w:pStyle w:val="Nessunaspaziatura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(solo in caso di RTI) che le ditte sotto riportate si impegnano a costituirsi in raggruppamento temporaneo in caso di affidamento dell’appalto, conferendo mandato alla ditta: __________________________________ quale mandatario o capogruppo, con la seguente indicazione della quota di partecipazione e della parte di lavori da affidare a ciascuna ditta raggruppata:</w:t>
      </w:r>
    </w:p>
    <w:p w14:paraId="1963D049" w14:textId="7E2C44EB" w:rsidR="008C4ACD" w:rsidRPr="008C4ACD" w:rsidRDefault="008C4ACD" w:rsidP="008C4ACD">
      <w:pPr>
        <w:pStyle w:val="Nessunaspaziatura"/>
        <w:jc w:val="both"/>
        <w:rPr>
          <w:rFonts w:asciiTheme="majorHAnsi" w:hAnsiTheme="majorHAnsi"/>
          <w:sz w:val="24"/>
          <w:szCs w:val="24"/>
        </w:rPr>
      </w:pPr>
    </w:p>
    <w:p w14:paraId="02CCAF52" w14:textId="390FBCC0" w:rsidR="008C4ACD" w:rsidRPr="008C4ACD" w:rsidRDefault="008C4ACD" w:rsidP="008C4ACD">
      <w:pPr>
        <w:pStyle w:val="Testo10modulistica"/>
        <w:spacing w:line="241" w:lineRule="atLeast"/>
        <w:ind w:firstLine="0"/>
        <w:rPr>
          <w:rFonts w:asciiTheme="majorHAnsi" w:hAnsiTheme="majorHAnsi" w:cs="Calibri"/>
          <w:b/>
          <w:bCs/>
          <w:color w:val="auto"/>
          <w:sz w:val="24"/>
          <w:szCs w:val="24"/>
        </w:rPr>
      </w:pPr>
      <w:r w:rsidRPr="008C4ACD">
        <w:rPr>
          <w:rFonts w:asciiTheme="majorHAnsi" w:hAnsiTheme="majorHAnsi" w:cs="Calibri"/>
          <w:b/>
          <w:bCs/>
          <w:color w:val="auto"/>
          <w:sz w:val="24"/>
          <w:szCs w:val="24"/>
        </w:rPr>
        <w:t>INTERVENTO n.2</w:t>
      </w:r>
    </w:p>
    <w:p w14:paraId="673BEB64" w14:textId="03342719" w:rsidR="008C4ACD" w:rsidRPr="008C4ACD" w:rsidRDefault="008C4ACD" w:rsidP="008C4ACD">
      <w:pPr>
        <w:pStyle w:val="Testo10modulistica"/>
        <w:spacing w:line="241" w:lineRule="atLeast"/>
        <w:ind w:firstLine="0"/>
        <w:rPr>
          <w:rFonts w:asciiTheme="majorHAnsi" w:hAnsiTheme="majorHAnsi" w:cs="Calibri"/>
          <w:color w:val="auto"/>
          <w:sz w:val="24"/>
          <w:szCs w:val="24"/>
        </w:rPr>
      </w:pPr>
      <w:r w:rsidRPr="008C4ACD">
        <w:rPr>
          <w:rFonts w:asciiTheme="majorHAnsi" w:hAnsiTheme="majorHAnsi" w:cs="Calibri"/>
          <w:b/>
          <w:bCs/>
          <w:color w:val="auto"/>
          <w:sz w:val="24"/>
          <w:szCs w:val="24"/>
        </w:rPr>
        <w:t>“Rischio idraulico tra Lama Misciano e via dei Fiordalisi nell’Agglomerato Industriale di Bari-Modugno"</w:t>
      </w:r>
      <w:r w:rsidRPr="008C4ACD">
        <w:rPr>
          <w:rFonts w:asciiTheme="majorHAnsi" w:hAnsiTheme="majorHAnsi" w:cs="Calibri"/>
          <w:color w:val="auto"/>
          <w:sz w:val="24"/>
          <w:szCs w:val="24"/>
        </w:rPr>
        <w:t xml:space="preserve"> per un importo di  €1.429.119,85 oltre IVA;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88"/>
        <w:gridCol w:w="2795"/>
        <w:gridCol w:w="2933"/>
        <w:gridCol w:w="1012"/>
      </w:tblGrid>
      <w:tr w:rsidR="008C4ACD" w:rsidRPr="008C4ACD" w14:paraId="23CB0161" w14:textId="77777777" w:rsidTr="008C4ACD">
        <w:tc>
          <w:tcPr>
            <w:tcW w:w="2943" w:type="dxa"/>
          </w:tcPr>
          <w:p w14:paraId="02F64845" w14:textId="502E1CDC" w:rsidR="008C4ACD" w:rsidRPr="008C4ACD" w:rsidRDefault="008C4ACD" w:rsidP="008C4ACD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  <w:r w:rsidRPr="008C4ACD">
              <w:rPr>
                <w:rFonts w:asciiTheme="majorHAnsi" w:hAnsiTheme="majorHAnsi" w:cs="Calibri"/>
                <w:color w:val="auto"/>
                <w:sz w:val="24"/>
                <w:szCs w:val="24"/>
              </w:rPr>
              <w:t>Ditta</w:t>
            </w:r>
          </w:p>
        </w:tc>
        <w:tc>
          <w:tcPr>
            <w:tcW w:w="2835" w:type="dxa"/>
          </w:tcPr>
          <w:p w14:paraId="3D3F20A3" w14:textId="0EF39BB0" w:rsidR="008C4ACD" w:rsidRPr="008C4ACD" w:rsidRDefault="008C4ACD" w:rsidP="008C4ACD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  <w:r w:rsidRPr="008C4ACD">
              <w:rPr>
                <w:rFonts w:asciiTheme="majorHAnsi" w:hAnsiTheme="majorHAnsi" w:cs="Calibri"/>
                <w:color w:val="auto"/>
                <w:sz w:val="24"/>
                <w:szCs w:val="24"/>
              </w:rPr>
              <w:t>Attività Categoria OG3</w:t>
            </w:r>
          </w:p>
        </w:tc>
        <w:tc>
          <w:tcPr>
            <w:tcW w:w="2977" w:type="dxa"/>
          </w:tcPr>
          <w:p w14:paraId="39D3DD74" w14:textId="48B5E3C9" w:rsidR="008C4ACD" w:rsidRPr="008C4ACD" w:rsidRDefault="008C4ACD" w:rsidP="008C4ACD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  <w:r w:rsidRPr="008C4ACD">
              <w:rPr>
                <w:rFonts w:asciiTheme="majorHAnsi" w:hAnsiTheme="majorHAnsi" w:cs="Calibri"/>
                <w:color w:val="auto"/>
                <w:sz w:val="24"/>
                <w:szCs w:val="24"/>
              </w:rPr>
              <w:t>Attività Categoria OG8</w:t>
            </w:r>
          </w:p>
        </w:tc>
        <w:tc>
          <w:tcPr>
            <w:tcW w:w="1023" w:type="dxa"/>
          </w:tcPr>
          <w:p w14:paraId="0FE3734D" w14:textId="7CA74449" w:rsidR="008C4ACD" w:rsidRPr="008C4ACD" w:rsidRDefault="008C4ACD" w:rsidP="008C4ACD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  <w:r w:rsidRPr="008C4ACD">
              <w:rPr>
                <w:rFonts w:asciiTheme="majorHAnsi" w:hAnsiTheme="majorHAnsi" w:cs="Calibri"/>
                <w:color w:val="auto"/>
                <w:sz w:val="24"/>
                <w:szCs w:val="24"/>
              </w:rPr>
              <w:t>% RTI</w:t>
            </w:r>
          </w:p>
        </w:tc>
      </w:tr>
      <w:tr w:rsidR="008C4ACD" w:rsidRPr="008C4ACD" w14:paraId="385CD04E" w14:textId="77777777" w:rsidTr="008C4ACD">
        <w:tc>
          <w:tcPr>
            <w:tcW w:w="2943" w:type="dxa"/>
          </w:tcPr>
          <w:p w14:paraId="3E00A6C1" w14:textId="77777777" w:rsidR="008C4ACD" w:rsidRPr="008C4ACD" w:rsidRDefault="008C4ACD" w:rsidP="008C4ACD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09FCA6" w14:textId="77777777" w:rsidR="008C4ACD" w:rsidRPr="008C4ACD" w:rsidRDefault="008C4ACD" w:rsidP="008C4ACD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C2E5189" w14:textId="77777777" w:rsidR="008C4ACD" w:rsidRPr="008C4ACD" w:rsidRDefault="008C4ACD" w:rsidP="008C4ACD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  <w:tc>
          <w:tcPr>
            <w:tcW w:w="1023" w:type="dxa"/>
          </w:tcPr>
          <w:p w14:paraId="07FAB776" w14:textId="77777777" w:rsidR="008C4ACD" w:rsidRPr="008C4ACD" w:rsidRDefault="008C4ACD" w:rsidP="008C4ACD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</w:tr>
      <w:tr w:rsidR="008C4ACD" w:rsidRPr="008C4ACD" w14:paraId="523005C0" w14:textId="77777777" w:rsidTr="008C4ACD">
        <w:tc>
          <w:tcPr>
            <w:tcW w:w="2943" w:type="dxa"/>
          </w:tcPr>
          <w:p w14:paraId="5BB02124" w14:textId="77777777" w:rsidR="008C4ACD" w:rsidRPr="008C4ACD" w:rsidRDefault="008C4ACD" w:rsidP="008C4ACD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F455FF" w14:textId="77777777" w:rsidR="008C4ACD" w:rsidRPr="008C4ACD" w:rsidRDefault="008C4ACD" w:rsidP="008C4ACD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E93CB09" w14:textId="77777777" w:rsidR="008C4ACD" w:rsidRPr="008C4ACD" w:rsidRDefault="008C4ACD" w:rsidP="008C4ACD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  <w:tc>
          <w:tcPr>
            <w:tcW w:w="1023" w:type="dxa"/>
          </w:tcPr>
          <w:p w14:paraId="16E10957" w14:textId="77777777" w:rsidR="008C4ACD" w:rsidRPr="008C4ACD" w:rsidRDefault="008C4ACD" w:rsidP="008C4ACD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</w:tr>
    </w:tbl>
    <w:p w14:paraId="55C6743E" w14:textId="77777777" w:rsidR="008C4ACD" w:rsidRPr="008C4ACD" w:rsidRDefault="008C4ACD" w:rsidP="008C4ACD">
      <w:pPr>
        <w:pStyle w:val="Testo10modulistica"/>
        <w:spacing w:line="241" w:lineRule="atLeast"/>
        <w:ind w:firstLine="0"/>
        <w:rPr>
          <w:rFonts w:asciiTheme="majorHAnsi" w:hAnsiTheme="majorHAnsi" w:cs="Calibri"/>
          <w:color w:val="auto"/>
          <w:sz w:val="24"/>
          <w:szCs w:val="24"/>
        </w:rPr>
      </w:pPr>
    </w:p>
    <w:p w14:paraId="6D5C5981" w14:textId="3FF2FF44" w:rsidR="008C4ACD" w:rsidRPr="008C4ACD" w:rsidRDefault="008C4ACD" w:rsidP="008C4ACD">
      <w:pPr>
        <w:pStyle w:val="Testo10modulistica"/>
        <w:spacing w:line="241" w:lineRule="atLeast"/>
        <w:ind w:firstLine="0"/>
        <w:rPr>
          <w:rFonts w:asciiTheme="majorHAnsi" w:hAnsiTheme="majorHAnsi" w:cs="Calibri"/>
          <w:b/>
          <w:bCs/>
          <w:color w:val="auto"/>
          <w:sz w:val="24"/>
          <w:szCs w:val="24"/>
        </w:rPr>
      </w:pPr>
      <w:r w:rsidRPr="008C4ACD">
        <w:rPr>
          <w:rFonts w:asciiTheme="majorHAnsi" w:hAnsiTheme="majorHAnsi" w:cs="Calibri"/>
          <w:b/>
          <w:bCs/>
          <w:color w:val="auto"/>
          <w:sz w:val="24"/>
          <w:szCs w:val="24"/>
        </w:rPr>
        <w:t>INTERVENTO n.3</w:t>
      </w:r>
    </w:p>
    <w:p w14:paraId="39BB53E9" w14:textId="6837A6F2" w:rsidR="008C4ACD" w:rsidRPr="008C4ACD" w:rsidRDefault="008C4ACD" w:rsidP="008C4ACD">
      <w:pPr>
        <w:pStyle w:val="Testo10modulistica"/>
        <w:spacing w:line="241" w:lineRule="atLeast"/>
        <w:ind w:firstLine="0"/>
        <w:rPr>
          <w:rFonts w:asciiTheme="majorHAnsi" w:hAnsiTheme="majorHAnsi" w:cs="Calibri"/>
          <w:color w:val="auto"/>
          <w:sz w:val="24"/>
          <w:szCs w:val="24"/>
        </w:rPr>
      </w:pPr>
      <w:r w:rsidRPr="008C4ACD">
        <w:rPr>
          <w:rFonts w:asciiTheme="majorHAnsi" w:hAnsiTheme="majorHAnsi" w:cs="Calibri"/>
          <w:b/>
          <w:bCs/>
          <w:color w:val="auto"/>
          <w:sz w:val="24"/>
          <w:szCs w:val="24"/>
        </w:rPr>
        <w:t>“Verifica delle esistenti vasche di trattamento delle acque meteoriche a servizio della rete di fognatura pluviale dell'agglomerato industriale di Molfetta ed eventuale adeguamento alla normativa vigente (Progetto stralcio n.1)"</w:t>
      </w:r>
      <w:r w:rsidRPr="008C4ACD">
        <w:rPr>
          <w:rFonts w:asciiTheme="majorHAnsi" w:hAnsiTheme="majorHAnsi" w:cs="Calibri"/>
          <w:color w:val="auto"/>
          <w:sz w:val="24"/>
          <w:szCs w:val="24"/>
        </w:rPr>
        <w:t xml:space="preserve"> per un importo di  €2.086.320,40 oltre IVA;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97"/>
        <w:gridCol w:w="5717"/>
        <w:gridCol w:w="1014"/>
      </w:tblGrid>
      <w:tr w:rsidR="008C4ACD" w:rsidRPr="008C4ACD" w14:paraId="057C6688" w14:textId="77777777" w:rsidTr="00DA16D4">
        <w:tc>
          <w:tcPr>
            <w:tcW w:w="2943" w:type="dxa"/>
          </w:tcPr>
          <w:p w14:paraId="447E2B8D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  <w:r w:rsidRPr="008C4ACD">
              <w:rPr>
                <w:rFonts w:asciiTheme="majorHAnsi" w:hAnsiTheme="majorHAnsi" w:cs="Calibri"/>
                <w:color w:val="auto"/>
                <w:sz w:val="24"/>
                <w:szCs w:val="24"/>
              </w:rPr>
              <w:t>Ditta</w:t>
            </w:r>
          </w:p>
        </w:tc>
        <w:tc>
          <w:tcPr>
            <w:tcW w:w="5812" w:type="dxa"/>
          </w:tcPr>
          <w:p w14:paraId="02E4201C" w14:textId="6D418423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  <w:r w:rsidRPr="008C4ACD">
              <w:rPr>
                <w:rFonts w:asciiTheme="majorHAnsi" w:hAnsiTheme="majorHAnsi" w:cs="Calibri"/>
                <w:color w:val="auto"/>
                <w:sz w:val="24"/>
                <w:szCs w:val="24"/>
              </w:rPr>
              <w:t>Attività Categoria OG6</w:t>
            </w:r>
          </w:p>
        </w:tc>
        <w:tc>
          <w:tcPr>
            <w:tcW w:w="1023" w:type="dxa"/>
          </w:tcPr>
          <w:p w14:paraId="04B09623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  <w:r w:rsidRPr="008C4ACD">
              <w:rPr>
                <w:rFonts w:asciiTheme="majorHAnsi" w:hAnsiTheme="majorHAnsi" w:cs="Calibri"/>
                <w:color w:val="auto"/>
                <w:sz w:val="24"/>
                <w:szCs w:val="24"/>
              </w:rPr>
              <w:t>% RTI</w:t>
            </w:r>
          </w:p>
        </w:tc>
      </w:tr>
      <w:tr w:rsidR="008C4ACD" w:rsidRPr="008C4ACD" w14:paraId="2A911009" w14:textId="77777777" w:rsidTr="00FF0730">
        <w:tc>
          <w:tcPr>
            <w:tcW w:w="2943" w:type="dxa"/>
          </w:tcPr>
          <w:p w14:paraId="10762127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  <w:tc>
          <w:tcPr>
            <w:tcW w:w="5812" w:type="dxa"/>
          </w:tcPr>
          <w:p w14:paraId="74D8799B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  <w:tc>
          <w:tcPr>
            <w:tcW w:w="1023" w:type="dxa"/>
          </w:tcPr>
          <w:p w14:paraId="2FBE174F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</w:tr>
      <w:tr w:rsidR="008C4ACD" w:rsidRPr="008C4ACD" w14:paraId="23E0AA27" w14:textId="77777777" w:rsidTr="0052767C">
        <w:tc>
          <w:tcPr>
            <w:tcW w:w="2943" w:type="dxa"/>
          </w:tcPr>
          <w:p w14:paraId="1A20F70C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  <w:tc>
          <w:tcPr>
            <w:tcW w:w="5812" w:type="dxa"/>
          </w:tcPr>
          <w:p w14:paraId="3CA71176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  <w:tc>
          <w:tcPr>
            <w:tcW w:w="1023" w:type="dxa"/>
          </w:tcPr>
          <w:p w14:paraId="7055BA80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</w:tr>
    </w:tbl>
    <w:p w14:paraId="1106D452" w14:textId="4E0C077C" w:rsidR="008C4ACD" w:rsidRPr="008C4ACD" w:rsidRDefault="008C4ACD" w:rsidP="008C4ACD">
      <w:pPr>
        <w:pStyle w:val="Testo10modulistica"/>
        <w:spacing w:line="241" w:lineRule="atLeast"/>
        <w:ind w:firstLine="0"/>
        <w:rPr>
          <w:rFonts w:asciiTheme="majorHAnsi" w:hAnsiTheme="majorHAnsi" w:cs="Calibri"/>
          <w:color w:val="auto"/>
          <w:sz w:val="24"/>
          <w:szCs w:val="24"/>
        </w:rPr>
      </w:pPr>
    </w:p>
    <w:p w14:paraId="387B920F" w14:textId="2B7C0933" w:rsidR="008C4ACD" w:rsidRPr="008C4ACD" w:rsidRDefault="008C4ACD" w:rsidP="008C4ACD">
      <w:pPr>
        <w:pStyle w:val="Testo10modulistica"/>
        <w:spacing w:line="241" w:lineRule="atLeast"/>
        <w:ind w:firstLine="0"/>
        <w:rPr>
          <w:rFonts w:asciiTheme="majorHAnsi" w:hAnsiTheme="majorHAnsi" w:cs="Calibri"/>
          <w:b/>
          <w:bCs/>
          <w:color w:val="auto"/>
          <w:sz w:val="24"/>
          <w:szCs w:val="24"/>
        </w:rPr>
      </w:pPr>
      <w:r w:rsidRPr="008C4ACD">
        <w:rPr>
          <w:rFonts w:asciiTheme="majorHAnsi" w:hAnsiTheme="majorHAnsi" w:cs="Calibri"/>
          <w:b/>
          <w:bCs/>
          <w:color w:val="auto"/>
          <w:sz w:val="24"/>
          <w:szCs w:val="24"/>
        </w:rPr>
        <w:t>INTERVENTO n.5</w:t>
      </w:r>
    </w:p>
    <w:p w14:paraId="1CFE877A" w14:textId="77777777" w:rsidR="008C4ACD" w:rsidRPr="008C4ACD" w:rsidRDefault="008C4ACD" w:rsidP="008C4ACD">
      <w:pPr>
        <w:pStyle w:val="Testo10modulistica"/>
        <w:spacing w:line="241" w:lineRule="atLeast"/>
        <w:ind w:firstLine="0"/>
        <w:rPr>
          <w:rFonts w:asciiTheme="majorHAnsi" w:hAnsiTheme="majorHAnsi" w:cs="Calibri"/>
          <w:color w:val="auto"/>
          <w:sz w:val="24"/>
          <w:szCs w:val="24"/>
        </w:rPr>
      </w:pPr>
      <w:r w:rsidRPr="008C4ACD">
        <w:rPr>
          <w:rFonts w:asciiTheme="majorHAnsi" w:hAnsiTheme="majorHAnsi" w:cs="Calibri"/>
          <w:b/>
          <w:bCs/>
          <w:color w:val="auto"/>
          <w:sz w:val="24"/>
          <w:szCs w:val="24"/>
        </w:rPr>
        <w:t>“Completamento delle reti fognarie consortili nell'agglomerato industriale di Bari-Modugno"</w:t>
      </w:r>
      <w:r w:rsidRPr="008C4ACD">
        <w:rPr>
          <w:rFonts w:asciiTheme="majorHAnsi" w:hAnsiTheme="majorHAnsi" w:cs="Calibri"/>
          <w:color w:val="auto"/>
          <w:sz w:val="24"/>
          <w:szCs w:val="24"/>
        </w:rPr>
        <w:t xml:space="preserve"> per un importo di  €1.471.370,72 oltre IVA;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97"/>
        <w:gridCol w:w="5717"/>
        <w:gridCol w:w="1014"/>
      </w:tblGrid>
      <w:tr w:rsidR="008C4ACD" w:rsidRPr="008C4ACD" w14:paraId="1A36C968" w14:textId="77777777" w:rsidTr="007165F6">
        <w:tc>
          <w:tcPr>
            <w:tcW w:w="2943" w:type="dxa"/>
          </w:tcPr>
          <w:p w14:paraId="4BD4FCB8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  <w:r w:rsidRPr="008C4ACD">
              <w:rPr>
                <w:rFonts w:asciiTheme="majorHAnsi" w:hAnsiTheme="majorHAnsi" w:cs="Calibri"/>
                <w:color w:val="auto"/>
                <w:sz w:val="24"/>
                <w:szCs w:val="24"/>
              </w:rPr>
              <w:t>Ditta</w:t>
            </w:r>
          </w:p>
        </w:tc>
        <w:tc>
          <w:tcPr>
            <w:tcW w:w="5812" w:type="dxa"/>
          </w:tcPr>
          <w:p w14:paraId="44EFFE14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  <w:r w:rsidRPr="008C4ACD">
              <w:rPr>
                <w:rFonts w:asciiTheme="majorHAnsi" w:hAnsiTheme="majorHAnsi" w:cs="Calibri"/>
                <w:color w:val="auto"/>
                <w:sz w:val="24"/>
                <w:szCs w:val="24"/>
              </w:rPr>
              <w:t>Attività Categoria OG6</w:t>
            </w:r>
          </w:p>
        </w:tc>
        <w:tc>
          <w:tcPr>
            <w:tcW w:w="1023" w:type="dxa"/>
          </w:tcPr>
          <w:p w14:paraId="45F319EF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  <w:r w:rsidRPr="008C4ACD">
              <w:rPr>
                <w:rFonts w:asciiTheme="majorHAnsi" w:hAnsiTheme="majorHAnsi" w:cs="Calibri"/>
                <w:color w:val="auto"/>
                <w:sz w:val="24"/>
                <w:szCs w:val="24"/>
              </w:rPr>
              <w:t>% RTI</w:t>
            </w:r>
          </w:p>
        </w:tc>
      </w:tr>
      <w:tr w:rsidR="008C4ACD" w:rsidRPr="008C4ACD" w14:paraId="26118C75" w14:textId="77777777" w:rsidTr="007165F6">
        <w:tc>
          <w:tcPr>
            <w:tcW w:w="2943" w:type="dxa"/>
          </w:tcPr>
          <w:p w14:paraId="42D95D9E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  <w:tc>
          <w:tcPr>
            <w:tcW w:w="5812" w:type="dxa"/>
          </w:tcPr>
          <w:p w14:paraId="27E95123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  <w:tc>
          <w:tcPr>
            <w:tcW w:w="1023" w:type="dxa"/>
          </w:tcPr>
          <w:p w14:paraId="3CDA8448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</w:tr>
      <w:tr w:rsidR="008C4ACD" w:rsidRPr="008C4ACD" w14:paraId="3377700F" w14:textId="77777777" w:rsidTr="007165F6">
        <w:tc>
          <w:tcPr>
            <w:tcW w:w="2943" w:type="dxa"/>
          </w:tcPr>
          <w:p w14:paraId="0A46373A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  <w:tc>
          <w:tcPr>
            <w:tcW w:w="5812" w:type="dxa"/>
          </w:tcPr>
          <w:p w14:paraId="42C173ED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  <w:tc>
          <w:tcPr>
            <w:tcW w:w="1023" w:type="dxa"/>
          </w:tcPr>
          <w:p w14:paraId="12892C5C" w14:textId="77777777" w:rsidR="008C4ACD" w:rsidRPr="008C4ACD" w:rsidRDefault="008C4ACD" w:rsidP="007165F6">
            <w:pPr>
              <w:pStyle w:val="Testo10modulistica"/>
              <w:spacing w:line="241" w:lineRule="atLeast"/>
              <w:ind w:firstLine="0"/>
              <w:rPr>
                <w:rFonts w:asciiTheme="majorHAnsi" w:hAnsiTheme="majorHAnsi" w:cs="Calibri"/>
                <w:color w:val="auto"/>
                <w:sz w:val="24"/>
                <w:szCs w:val="24"/>
              </w:rPr>
            </w:pPr>
          </w:p>
        </w:tc>
      </w:tr>
    </w:tbl>
    <w:p w14:paraId="7BC3B1E6" w14:textId="1D8CCC8D" w:rsidR="008C4ACD" w:rsidRPr="008C4ACD" w:rsidRDefault="008C4ACD" w:rsidP="008C4ACD">
      <w:pPr>
        <w:pStyle w:val="Nessunaspaziatura"/>
        <w:jc w:val="both"/>
        <w:rPr>
          <w:rFonts w:asciiTheme="majorHAnsi" w:hAnsiTheme="majorHAnsi"/>
          <w:sz w:val="24"/>
          <w:szCs w:val="24"/>
        </w:rPr>
      </w:pPr>
    </w:p>
    <w:p w14:paraId="68C2B2FE" w14:textId="77777777" w:rsidR="00FB5AA7" w:rsidRPr="008C4ACD" w:rsidRDefault="00FB5AA7" w:rsidP="008C4ACD">
      <w:pPr>
        <w:pStyle w:val="Nessunaspaziatura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e che le stesse ditte non presentano richiesta di partecipazione alla medesima indagine di mercato, in proprio o come associati con altre ditte partecipanti;</w:t>
      </w:r>
    </w:p>
    <w:p w14:paraId="1059AE91" w14:textId="2C99043C" w:rsidR="00FB5AA7" w:rsidRPr="008C4ACD" w:rsidRDefault="00FB5AA7" w:rsidP="00FB5AA7">
      <w:pPr>
        <w:pStyle w:val="Nessunaspaziatura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 xml:space="preserve">di essere in possesso dei requisiti generali di moralità dell’art. 80 del D.lgs n. 50/2016, meglio declinati nella dichiarazione allegata, resa mediante Allegato </w:t>
      </w:r>
      <w:r w:rsidR="008C4ACD" w:rsidRPr="008C4ACD">
        <w:rPr>
          <w:rFonts w:asciiTheme="majorHAnsi" w:hAnsiTheme="majorHAnsi"/>
          <w:sz w:val="24"/>
          <w:szCs w:val="24"/>
        </w:rPr>
        <w:t>B (DGUE)</w:t>
      </w:r>
      <w:r w:rsidRPr="008C4ACD">
        <w:rPr>
          <w:rFonts w:asciiTheme="majorHAnsi" w:hAnsiTheme="majorHAnsi"/>
          <w:sz w:val="24"/>
          <w:szCs w:val="24"/>
        </w:rPr>
        <w:t>;</w:t>
      </w:r>
    </w:p>
    <w:p w14:paraId="5B8AA08E" w14:textId="77777777" w:rsidR="00FB5AA7" w:rsidRPr="008C4ACD" w:rsidRDefault="00FB5AA7" w:rsidP="00FB5AA7">
      <w:pPr>
        <w:pStyle w:val="Nessunaspaziatura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di non aver presentato nella procedura di che trattasi documentazione o dichiarazioni non veritiere;</w:t>
      </w:r>
    </w:p>
    <w:p w14:paraId="71F6DEB4" w14:textId="207D4E16" w:rsidR="00FB5AA7" w:rsidRPr="008C4ACD" w:rsidRDefault="00FB5AA7" w:rsidP="00FB5AA7">
      <w:pPr>
        <w:pStyle w:val="Nessunaspaziatura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 xml:space="preserve">di essere consapevole che è consentito il subappalto di cui all’art.105 del Codice nella misura massima </w:t>
      </w:r>
      <w:r w:rsidR="008C4ACD" w:rsidRPr="008C4ACD">
        <w:rPr>
          <w:rFonts w:asciiTheme="majorHAnsi" w:hAnsiTheme="majorHAnsi"/>
          <w:sz w:val="24"/>
          <w:szCs w:val="24"/>
        </w:rPr>
        <w:t>dallo stesso stabilita</w:t>
      </w:r>
      <w:r w:rsidRPr="008C4ACD">
        <w:rPr>
          <w:rFonts w:asciiTheme="majorHAnsi" w:hAnsiTheme="majorHAnsi"/>
          <w:sz w:val="24"/>
          <w:szCs w:val="24"/>
        </w:rPr>
        <w:t>;</w:t>
      </w:r>
    </w:p>
    <w:p w14:paraId="26CA81B3" w14:textId="77777777" w:rsidR="00FB5AA7" w:rsidRPr="008C4ACD" w:rsidRDefault="00FB5AA7" w:rsidP="00FB5AA7">
      <w:pPr>
        <w:pStyle w:val="Nessunaspaziatura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di accettazione, senza condizione o riserva alcuna, di tutte le norme e disposizioni contenute nell’avviso e nei relativi allegati;</w:t>
      </w:r>
    </w:p>
    <w:p w14:paraId="41DE6F7E" w14:textId="77777777" w:rsidR="00FB5AA7" w:rsidRPr="008C4ACD" w:rsidRDefault="00FB5AA7" w:rsidP="00FB5AA7">
      <w:pPr>
        <w:pStyle w:val="Nessunaspaziatura"/>
        <w:numPr>
          <w:ilvl w:val="0"/>
          <w:numId w:val="4"/>
        </w:numPr>
        <w:ind w:left="284" w:hanging="284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l’elezione del domicilio, ove potranno essere inviate comunicazioni (anche ai sensi dell’art. 76 del D.Lgs. 50/2016) o richieste di integrazioni e chiarimenti, al seguente indirizzo PEC: ……………………………………………………………;</w:t>
      </w:r>
    </w:p>
    <w:p w14:paraId="0D6808D9" w14:textId="7F64857B" w:rsidR="00FB5AA7" w:rsidRPr="008C4ACD" w:rsidRDefault="00FB5AA7" w:rsidP="00FB5AA7">
      <w:pPr>
        <w:pStyle w:val="Nessunaspaziatura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di essere edotto degli obblighi derivanti dal Piano triennale di prevenzione della corruzione (disponibile all’indirizzo web  www.consorzioasibari.it) dell’Ente e dal modello di organizzazione, gestione e controllo ex D.Lgs. 231/2001 integrato con il piano anticorruzione e il piano per la trasparenza predisposto dall’Ente (disponibile all’indirizzo web  www.consorzioasibari.it) e di impegnarsi ad osservare e a far osservare, per quanto di competenza, ai propri dipendenti e collaboratori i previsti adempimenti, pena la risoluzione del contratto;</w:t>
      </w:r>
    </w:p>
    <w:p w14:paraId="6B2818AA" w14:textId="77777777" w:rsidR="00FB5AA7" w:rsidRPr="008C4ACD" w:rsidRDefault="00FB5AA7" w:rsidP="00FB5AA7">
      <w:pPr>
        <w:pStyle w:val="Nessunaspaziatura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bCs/>
          <w:sz w:val="24"/>
          <w:szCs w:val="24"/>
        </w:rPr>
        <w:t xml:space="preserve">di essere informato, ai sensi e per gli effetti </w:t>
      </w:r>
      <w:r w:rsidRPr="008C4ACD">
        <w:rPr>
          <w:rFonts w:asciiTheme="majorHAnsi" w:hAnsiTheme="majorHAnsi" w:cs="Calibri"/>
          <w:sz w:val="24"/>
          <w:szCs w:val="24"/>
        </w:rPr>
        <w:t>della vigente normativa in materia di protezione dei dati personali, di quelli sensibili e giudiziari</w:t>
      </w:r>
      <w:r w:rsidRPr="008C4ACD">
        <w:rPr>
          <w:rFonts w:asciiTheme="majorHAnsi" w:hAnsiTheme="majorHAnsi"/>
          <w:bCs/>
          <w:sz w:val="24"/>
          <w:szCs w:val="24"/>
        </w:rPr>
        <w:t>, che i dati raccolti saranno trattati, anche con strumenti informatici, esclusivamente nell’ambito del procedimento per il quale la dichiarazione viene resa;</w:t>
      </w:r>
    </w:p>
    <w:p w14:paraId="7C47158F" w14:textId="77777777" w:rsidR="00FB5AA7" w:rsidRPr="008C4ACD" w:rsidRDefault="00FB5AA7" w:rsidP="00FB5AA7">
      <w:pPr>
        <w:pStyle w:val="Nessunaspaziatura"/>
        <w:numPr>
          <w:ilvl w:val="0"/>
          <w:numId w:val="4"/>
        </w:numPr>
        <w:ind w:left="284" w:hanging="284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bCs/>
          <w:sz w:val="24"/>
          <w:szCs w:val="24"/>
        </w:rPr>
        <w:t xml:space="preserve">di acconsentire ad eventuali richieste d’accesso da parte di altri concorrenti alle informazioni fornite nell’ambito della documentazione presentata, </w:t>
      </w:r>
      <w:r w:rsidRPr="008C4ACD">
        <w:rPr>
          <w:rFonts w:asciiTheme="majorHAnsi" w:hAnsiTheme="majorHAnsi"/>
          <w:bCs/>
          <w:i/>
          <w:sz w:val="24"/>
          <w:szCs w:val="24"/>
        </w:rPr>
        <w:t>oppure</w:t>
      </w:r>
      <w:r w:rsidRPr="008C4ACD">
        <w:rPr>
          <w:rFonts w:asciiTheme="majorHAnsi" w:hAnsiTheme="majorHAnsi"/>
          <w:bCs/>
          <w:sz w:val="24"/>
          <w:szCs w:val="24"/>
        </w:rPr>
        <w:t xml:space="preserve"> di non acconsentire l’accesso </w:t>
      </w:r>
      <w:r w:rsidRPr="008C4ACD">
        <w:rPr>
          <w:rFonts w:asciiTheme="majorHAnsi" w:hAnsiTheme="majorHAnsi"/>
          <w:bCs/>
          <w:sz w:val="24"/>
          <w:szCs w:val="24"/>
        </w:rPr>
        <w:lastRenderedPageBreak/>
        <w:t>per le parti di informazioni che costituiscono segreti tecnici o commerciali. A tal fine, si allega alla presente motivata e comprovata dichiarazione;</w:t>
      </w:r>
    </w:p>
    <w:p w14:paraId="1895473C" w14:textId="77777777" w:rsidR="008C4ACD" w:rsidRPr="008C4ACD" w:rsidRDefault="008C4ACD" w:rsidP="00FB5AA7">
      <w:pPr>
        <w:pStyle w:val="Nessunaspaziatura"/>
        <w:jc w:val="center"/>
        <w:rPr>
          <w:rFonts w:asciiTheme="majorHAnsi" w:hAnsiTheme="majorHAnsi"/>
          <w:b/>
          <w:sz w:val="24"/>
          <w:szCs w:val="24"/>
        </w:rPr>
      </w:pPr>
    </w:p>
    <w:p w14:paraId="4E130D0E" w14:textId="079FCAC3" w:rsidR="00FB5AA7" w:rsidRDefault="00FB5AA7" w:rsidP="00FB5AA7">
      <w:pPr>
        <w:pStyle w:val="Nessunaspaziatura"/>
        <w:jc w:val="center"/>
        <w:rPr>
          <w:rFonts w:asciiTheme="majorHAnsi" w:hAnsiTheme="majorHAnsi"/>
          <w:b/>
          <w:sz w:val="24"/>
          <w:szCs w:val="24"/>
        </w:rPr>
      </w:pPr>
      <w:r w:rsidRPr="008C4ACD">
        <w:rPr>
          <w:rFonts w:asciiTheme="majorHAnsi" w:hAnsiTheme="majorHAnsi"/>
          <w:b/>
          <w:sz w:val="24"/>
          <w:szCs w:val="24"/>
        </w:rPr>
        <w:t>CHIEDE</w:t>
      </w:r>
    </w:p>
    <w:p w14:paraId="183250CA" w14:textId="77777777" w:rsidR="008C4ACD" w:rsidRPr="008C4ACD" w:rsidRDefault="008C4ACD" w:rsidP="00FB5AA7">
      <w:pPr>
        <w:pStyle w:val="Nessunaspaziatura"/>
        <w:jc w:val="center"/>
        <w:rPr>
          <w:rFonts w:asciiTheme="majorHAnsi" w:hAnsiTheme="majorHAnsi"/>
          <w:b/>
          <w:sz w:val="24"/>
          <w:szCs w:val="24"/>
        </w:rPr>
      </w:pPr>
    </w:p>
    <w:p w14:paraId="4BE8A089" w14:textId="5D5226D4" w:rsidR="00FB5AA7" w:rsidRDefault="00FB5AA7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di partecipare all’indagine in oggetto e a tal fine allega:</w:t>
      </w:r>
    </w:p>
    <w:p w14:paraId="33A87DDD" w14:textId="77777777" w:rsidR="008C4ACD" w:rsidRPr="008C4ACD" w:rsidRDefault="008C4ACD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</w:p>
    <w:p w14:paraId="2375A394" w14:textId="13598249" w:rsidR="00FB5AA7" w:rsidRDefault="00FB5AA7" w:rsidP="00FB5AA7">
      <w:pPr>
        <w:pStyle w:val="Nessunaspaziatura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 xml:space="preserve">Allegato </w:t>
      </w:r>
      <w:r w:rsidR="008C4ACD" w:rsidRPr="008C4ACD">
        <w:rPr>
          <w:rFonts w:asciiTheme="majorHAnsi" w:hAnsiTheme="majorHAnsi"/>
          <w:sz w:val="24"/>
          <w:szCs w:val="24"/>
        </w:rPr>
        <w:t>B</w:t>
      </w:r>
      <w:r w:rsidRPr="008C4ACD">
        <w:rPr>
          <w:rFonts w:asciiTheme="majorHAnsi" w:hAnsiTheme="majorHAnsi"/>
          <w:sz w:val="24"/>
          <w:szCs w:val="24"/>
        </w:rPr>
        <w:t xml:space="preserve"> - Dichiarazione di possesso dei requisiti mediante DGUE</w:t>
      </w:r>
    </w:p>
    <w:p w14:paraId="6BE7E483" w14:textId="4C730F61" w:rsidR="00D52071" w:rsidRPr="008C4ACD" w:rsidRDefault="00D52071" w:rsidP="00FB5AA7">
      <w:pPr>
        <w:pStyle w:val="Nessunaspaziatura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Attestati SOA</w:t>
      </w:r>
    </w:p>
    <w:p w14:paraId="73112068" w14:textId="77777777" w:rsidR="00FB5AA7" w:rsidRPr="008C4ACD" w:rsidRDefault="00FB5AA7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</w:p>
    <w:p w14:paraId="73152619" w14:textId="77777777" w:rsidR="00FB5AA7" w:rsidRPr="008C4ACD" w:rsidRDefault="00FB5AA7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</w:p>
    <w:p w14:paraId="0D6371B7" w14:textId="77777777" w:rsidR="00FB5AA7" w:rsidRPr="008C4ACD" w:rsidRDefault="00FB5AA7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 xml:space="preserve">Data ____________________  </w:t>
      </w:r>
      <w:r w:rsidRPr="008C4ACD">
        <w:rPr>
          <w:rFonts w:asciiTheme="majorHAnsi" w:hAnsiTheme="majorHAnsi"/>
          <w:sz w:val="24"/>
          <w:szCs w:val="24"/>
        </w:rPr>
        <w:tab/>
      </w:r>
    </w:p>
    <w:p w14:paraId="3B0E2ADC" w14:textId="77777777" w:rsidR="00FB5AA7" w:rsidRPr="008C4ACD" w:rsidRDefault="00FB5AA7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</w:p>
    <w:p w14:paraId="298F084C" w14:textId="77777777" w:rsidR="00FB5AA7" w:rsidRPr="008C4ACD" w:rsidRDefault="00FB5AA7" w:rsidP="00FB5AA7">
      <w:pPr>
        <w:pStyle w:val="Nessunaspaziatura"/>
        <w:ind w:left="5103"/>
        <w:jc w:val="center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 xml:space="preserve">Timbro e firma ____________________  </w:t>
      </w:r>
    </w:p>
    <w:p w14:paraId="04449902" w14:textId="77777777" w:rsidR="008C4ACD" w:rsidRDefault="008C4ACD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</w:p>
    <w:p w14:paraId="02204342" w14:textId="77777777" w:rsidR="008C4ACD" w:rsidRDefault="008C4ACD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</w:p>
    <w:p w14:paraId="44E4FCB2" w14:textId="77777777" w:rsidR="008C4ACD" w:rsidRDefault="008C4ACD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</w:p>
    <w:p w14:paraId="6F3E254C" w14:textId="2AC0E384" w:rsidR="00FB5AA7" w:rsidRPr="008C4ACD" w:rsidRDefault="00FB5AA7" w:rsidP="00FB5AA7">
      <w:pPr>
        <w:pStyle w:val="Nessunaspaziatura"/>
        <w:jc w:val="both"/>
        <w:rPr>
          <w:rFonts w:asciiTheme="majorHAnsi" w:hAnsiTheme="majorHAnsi"/>
          <w:sz w:val="24"/>
          <w:szCs w:val="24"/>
        </w:rPr>
      </w:pPr>
      <w:r w:rsidRPr="008C4ACD">
        <w:rPr>
          <w:rFonts w:asciiTheme="majorHAnsi" w:hAnsiTheme="majorHAnsi"/>
          <w:sz w:val="24"/>
          <w:szCs w:val="24"/>
        </w:rPr>
        <w:t>(allega documento di identità in corso di validità)</w:t>
      </w:r>
    </w:p>
    <w:p w14:paraId="3E29BEB5" w14:textId="77777777" w:rsidR="00FB5AA7" w:rsidRPr="008A50A8" w:rsidRDefault="00FB5AA7" w:rsidP="00FB5AA7">
      <w:pPr>
        <w:suppressAutoHyphens/>
        <w:spacing w:before="120" w:after="120"/>
        <w:rPr>
          <w:rFonts w:eastAsia="Calibri"/>
          <w:color w:val="00000A"/>
          <w:kern w:val="1"/>
          <w:szCs w:val="22"/>
          <w:lang w:bidi="it-IT"/>
        </w:rPr>
      </w:pPr>
    </w:p>
    <w:p w14:paraId="62860762" w14:textId="77777777" w:rsidR="00FB5AA7" w:rsidRPr="008A50A8" w:rsidRDefault="00FB5AA7" w:rsidP="00FB5AA7">
      <w:pPr>
        <w:pStyle w:val="Nessunaspaziatura"/>
        <w:rPr>
          <w:rFonts w:cs="Calibri"/>
          <w:b/>
          <w:u w:val="single"/>
        </w:rPr>
      </w:pPr>
    </w:p>
    <w:p w14:paraId="4AD62E71" w14:textId="77777777" w:rsidR="00FB5AA7" w:rsidRDefault="00FB5AA7" w:rsidP="00FB5AA7">
      <w:pPr>
        <w:pStyle w:val="Paragrafoelenco"/>
        <w:suppressAutoHyphens w:val="0"/>
        <w:spacing w:after="200"/>
        <w:ind w:left="0"/>
        <w:contextualSpacing/>
        <w:rPr>
          <w:sz w:val="18"/>
        </w:rPr>
      </w:pPr>
    </w:p>
    <w:p w14:paraId="15C077D9" w14:textId="77777777" w:rsidR="00FB5AA7" w:rsidRPr="009D47B4" w:rsidRDefault="00FB5AA7" w:rsidP="00FB5AA7">
      <w:pPr>
        <w:autoSpaceDE w:val="0"/>
        <w:autoSpaceDN w:val="0"/>
        <w:adjustRightInd w:val="0"/>
        <w:rPr>
          <w:rFonts w:ascii="Calibri" w:hAnsi="Calibri" w:cs="Calibri"/>
        </w:rPr>
      </w:pPr>
    </w:p>
    <w:p w14:paraId="673FF838" w14:textId="77777777" w:rsidR="00FB5AA7" w:rsidRPr="009D47B4" w:rsidRDefault="00FB5AA7" w:rsidP="00FB5AA7">
      <w:pPr>
        <w:pStyle w:val="Nessunaspaziatura"/>
        <w:jc w:val="both"/>
        <w:rPr>
          <w:rFonts w:cs="Calibri"/>
        </w:rPr>
      </w:pPr>
    </w:p>
    <w:sectPr w:rsidR="00FB5AA7" w:rsidRPr="009D47B4" w:rsidSect="00C46D8B">
      <w:footerReference w:type="default" r:id="rId8"/>
      <w:pgSz w:w="11906" w:h="16838"/>
      <w:pgMar w:top="993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057BE" w14:textId="77777777" w:rsidR="000A7C5C" w:rsidRDefault="000A7C5C" w:rsidP="007C0129">
      <w:r>
        <w:separator/>
      </w:r>
    </w:p>
  </w:endnote>
  <w:endnote w:type="continuationSeparator" w:id="0">
    <w:p w14:paraId="2195865F" w14:textId="77777777" w:rsidR="000A7C5C" w:rsidRDefault="000A7C5C" w:rsidP="007C0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Aste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23518" w14:textId="77777777" w:rsidR="007C0129" w:rsidRDefault="00F9056F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3BE1">
      <w:rPr>
        <w:noProof/>
      </w:rPr>
      <w:t>4</w:t>
    </w:r>
    <w:r>
      <w:rPr>
        <w:noProof/>
      </w:rPr>
      <w:fldChar w:fldCharType="end"/>
    </w:r>
  </w:p>
  <w:p w14:paraId="672BE05D" w14:textId="77777777" w:rsidR="007C0129" w:rsidRDefault="007C01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30A1E" w14:textId="77777777" w:rsidR="000A7C5C" w:rsidRDefault="000A7C5C" w:rsidP="007C0129">
      <w:r>
        <w:separator/>
      </w:r>
    </w:p>
  </w:footnote>
  <w:footnote w:type="continuationSeparator" w:id="0">
    <w:p w14:paraId="5AD13EC1" w14:textId="77777777" w:rsidR="000A7C5C" w:rsidRDefault="000A7C5C" w:rsidP="007C0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5DF2A44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0717220D"/>
    <w:multiLevelType w:val="hybridMultilevel"/>
    <w:tmpl w:val="041ACD64"/>
    <w:lvl w:ilvl="0" w:tplc="0410000D">
      <w:start w:val="1"/>
      <w:numFmt w:val="bullet"/>
      <w:lvlText w:val="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F42025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4A676E"/>
    <w:multiLevelType w:val="hybridMultilevel"/>
    <w:tmpl w:val="EEE0C588"/>
    <w:lvl w:ilvl="0" w:tplc="4780857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9361C8"/>
    <w:multiLevelType w:val="hybridMultilevel"/>
    <w:tmpl w:val="FAE026A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87755"/>
    <w:multiLevelType w:val="hybridMultilevel"/>
    <w:tmpl w:val="EAA2F5EA"/>
    <w:lvl w:ilvl="0" w:tplc="6408FB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596A4C"/>
    <w:multiLevelType w:val="hybridMultilevel"/>
    <w:tmpl w:val="0360F93E"/>
    <w:lvl w:ilvl="0" w:tplc="811A40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C047F0"/>
    <w:multiLevelType w:val="hybridMultilevel"/>
    <w:tmpl w:val="069870A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267D80"/>
    <w:multiLevelType w:val="hybridMultilevel"/>
    <w:tmpl w:val="118C7FF6"/>
    <w:lvl w:ilvl="0" w:tplc="1D5CD3F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9A7267"/>
    <w:multiLevelType w:val="hybridMultilevel"/>
    <w:tmpl w:val="1FD812CA"/>
    <w:lvl w:ilvl="0" w:tplc="0DD4E566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5" w:hanging="360"/>
      </w:pPr>
    </w:lvl>
    <w:lvl w:ilvl="2" w:tplc="0410001B" w:tentative="1">
      <w:start w:val="1"/>
      <w:numFmt w:val="lowerRoman"/>
      <w:lvlText w:val="%3."/>
      <w:lvlJc w:val="right"/>
      <w:pPr>
        <w:ind w:left="2085" w:hanging="180"/>
      </w:pPr>
    </w:lvl>
    <w:lvl w:ilvl="3" w:tplc="0410000F" w:tentative="1">
      <w:start w:val="1"/>
      <w:numFmt w:val="decimal"/>
      <w:lvlText w:val="%4."/>
      <w:lvlJc w:val="left"/>
      <w:pPr>
        <w:ind w:left="2805" w:hanging="360"/>
      </w:pPr>
    </w:lvl>
    <w:lvl w:ilvl="4" w:tplc="04100019" w:tentative="1">
      <w:start w:val="1"/>
      <w:numFmt w:val="lowerLetter"/>
      <w:lvlText w:val="%5."/>
      <w:lvlJc w:val="left"/>
      <w:pPr>
        <w:ind w:left="3525" w:hanging="360"/>
      </w:pPr>
    </w:lvl>
    <w:lvl w:ilvl="5" w:tplc="0410001B" w:tentative="1">
      <w:start w:val="1"/>
      <w:numFmt w:val="lowerRoman"/>
      <w:lvlText w:val="%6."/>
      <w:lvlJc w:val="right"/>
      <w:pPr>
        <w:ind w:left="4245" w:hanging="180"/>
      </w:pPr>
    </w:lvl>
    <w:lvl w:ilvl="6" w:tplc="0410000F" w:tentative="1">
      <w:start w:val="1"/>
      <w:numFmt w:val="decimal"/>
      <w:lvlText w:val="%7."/>
      <w:lvlJc w:val="left"/>
      <w:pPr>
        <w:ind w:left="4965" w:hanging="360"/>
      </w:pPr>
    </w:lvl>
    <w:lvl w:ilvl="7" w:tplc="04100019" w:tentative="1">
      <w:start w:val="1"/>
      <w:numFmt w:val="lowerLetter"/>
      <w:lvlText w:val="%8."/>
      <w:lvlJc w:val="left"/>
      <w:pPr>
        <w:ind w:left="5685" w:hanging="360"/>
      </w:pPr>
    </w:lvl>
    <w:lvl w:ilvl="8" w:tplc="0410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3" w15:restartNumberingAfterBreak="0">
    <w:nsid w:val="47C04800"/>
    <w:multiLevelType w:val="hybridMultilevel"/>
    <w:tmpl w:val="FFB68392"/>
    <w:lvl w:ilvl="0" w:tplc="19DA0D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4CB3B5A"/>
    <w:multiLevelType w:val="hybridMultilevel"/>
    <w:tmpl w:val="BE5C52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43108"/>
    <w:multiLevelType w:val="hybridMultilevel"/>
    <w:tmpl w:val="3CD4032A"/>
    <w:lvl w:ilvl="0" w:tplc="79AAFABA">
      <w:start w:val="5"/>
      <w:numFmt w:val="bullet"/>
      <w:lvlText w:val="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55757"/>
    <w:multiLevelType w:val="hybridMultilevel"/>
    <w:tmpl w:val="7408E232"/>
    <w:lvl w:ilvl="0" w:tplc="FC5850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97135"/>
    <w:multiLevelType w:val="hybridMultilevel"/>
    <w:tmpl w:val="05D2B042"/>
    <w:lvl w:ilvl="0" w:tplc="D6E6D1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5756FF"/>
    <w:multiLevelType w:val="hybridMultilevel"/>
    <w:tmpl w:val="9932A9E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C40D34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7"/>
  </w:num>
  <w:num w:numId="4">
    <w:abstractNumId w:val="18"/>
  </w:num>
  <w:num w:numId="5">
    <w:abstractNumId w:val="28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24"/>
  </w:num>
  <w:num w:numId="19">
    <w:abstractNumId w:val="21"/>
  </w:num>
  <w:num w:numId="20">
    <w:abstractNumId w:val="26"/>
  </w:num>
  <w:num w:numId="21">
    <w:abstractNumId w:val="23"/>
  </w:num>
  <w:num w:numId="22">
    <w:abstractNumId w:val="0"/>
  </w:num>
  <w:num w:numId="23">
    <w:abstractNumId w:val="1"/>
  </w:num>
  <w:num w:numId="24">
    <w:abstractNumId w:val="14"/>
  </w:num>
  <w:num w:numId="25">
    <w:abstractNumId w:val="15"/>
  </w:num>
  <w:num w:numId="26">
    <w:abstractNumId w:val="22"/>
  </w:num>
  <w:num w:numId="27">
    <w:abstractNumId w:val="19"/>
  </w:num>
  <w:num w:numId="28">
    <w:abstractNumId w:val="25"/>
  </w:num>
  <w:num w:numId="29">
    <w:abstractNumId w:val="17"/>
  </w:num>
  <w:num w:numId="30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9E6"/>
    <w:rsid w:val="00004443"/>
    <w:rsid w:val="00012C88"/>
    <w:rsid w:val="000142FB"/>
    <w:rsid w:val="00052140"/>
    <w:rsid w:val="0005602E"/>
    <w:rsid w:val="00057B70"/>
    <w:rsid w:val="00075ED4"/>
    <w:rsid w:val="00085625"/>
    <w:rsid w:val="000978C0"/>
    <w:rsid w:val="000A7C5C"/>
    <w:rsid w:val="000C1DD2"/>
    <w:rsid w:val="000D02B9"/>
    <w:rsid w:val="000E72F2"/>
    <w:rsid w:val="000E7BC5"/>
    <w:rsid w:val="000F22B9"/>
    <w:rsid w:val="000F41DD"/>
    <w:rsid w:val="000F6C64"/>
    <w:rsid w:val="00104005"/>
    <w:rsid w:val="00106355"/>
    <w:rsid w:val="001148B2"/>
    <w:rsid w:val="0011499E"/>
    <w:rsid w:val="00115ADD"/>
    <w:rsid w:val="00127017"/>
    <w:rsid w:val="001469E9"/>
    <w:rsid w:val="001501A5"/>
    <w:rsid w:val="001538F7"/>
    <w:rsid w:val="00155741"/>
    <w:rsid w:val="00161E51"/>
    <w:rsid w:val="001625A4"/>
    <w:rsid w:val="00165C95"/>
    <w:rsid w:val="00172A27"/>
    <w:rsid w:val="001812F6"/>
    <w:rsid w:val="00182822"/>
    <w:rsid w:val="00185E42"/>
    <w:rsid w:val="00197DFB"/>
    <w:rsid w:val="001A6C5B"/>
    <w:rsid w:val="001C2EC8"/>
    <w:rsid w:val="001C4F9F"/>
    <w:rsid w:val="001C4FEC"/>
    <w:rsid w:val="001C7EFB"/>
    <w:rsid w:val="001C7F4B"/>
    <w:rsid w:val="001E074C"/>
    <w:rsid w:val="001E38E3"/>
    <w:rsid w:val="001F27FC"/>
    <w:rsid w:val="00203E57"/>
    <w:rsid w:val="00207F24"/>
    <w:rsid w:val="00210708"/>
    <w:rsid w:val="00211C03"/>
    <w:rsid w:val="002122C5"/>
    <w:rsid w:val="0021744D"/>
    <w:rsid w:val="00222A2B"/>
    <w:rsid w:val="0022379E"/>
    <w:rsid w:val="00224D6E"/>
    <w:rsid w:val="00230753"/>
    <w:rsid w:val="0025570A"/>
    <w:rsid w:val="002563E4"/>
    <w:rsid w:val="002609AB"/>
    <w:rsid w:val="00261307"/>
    <w:rsid w:val="00273146"/>
    <w:rsid w:val="00293783"/>
    <w:rsid w:val="00293A4E"/>
    <w:rsid w:val="002B09B1"/>
    <w:rsid w:val="002B3C38"/>
    <w:rsid w:val="002D12D8"/>
    <w:rsid w:val="002D6A68"/>
    <w:rsid w:val="002D77CD"/>
    <w:rsid w:val="002E2AE1"/>
    <w:rsid w:val="002F3347"/>
    <w:rsid w:val="003013B0"/>
    <w:rsid w:val="0030662A"/>
    <w:rsid w:val="00324D8E"/>
    <w:rsid w:val="003457F3"/>
    <w:rsid w:val="003540F9"/>
    <w:rsid w:val="003A3484"/>
    <w:rsid w:val="003A654F"/>
    <w:rsid w:val="003B0405"/>
    <w:rsid w:val="003B04FA"/>
    <w:rsid w:val="003C30BE"/>
    <w:rsid w:val="003C3781"/>
    <w:rsid w:val="003E2BA7"/>
    <w:rsid w:val="003E67CF"/>
    <w:rsid w:val="003F008C"/>
    <w:rsid w:val="003F4F32"/>
    <w:rsid w:val="003F7067"/>
    <w:rsid w:val="004001CE"/>
    <w:rsid w:val="004054AD"/>
    <w:rsid w:val="00405AAB"/>
    <w:rsid w:val="00406AAC"/>
    <w:rsid w:val="0041124E"/>
    <w:rsid w:val="00412E1F"/>
    <w:rsid w:val="0041428A"/>
    <w:rsid w:val="00425C90"/>
    <w:rsid w:val="00441EF8"/>
    <w:rsid w:val="00451B97"/>
    <w:rsid w:val="00453BB0"/>
    <w:rsid w:val="00456C72"/>
    <w:rsid w:val="004777DA"/>
    <w:rsid w:val="0049601E"/>
    <w:rsid w:val="004A12C2"/>
    <w:rsid w:val="004A288C"/>
    <w:rsid w:val="004A37A5"/>
    <w:rsid w:val="004A75FF"/>
    <w:rsid w:val="004B45BB"/>
    <w:rsid w:val="004B735C"/>
    <w:rsid w:val="004C4AC3"/>
    <w:rsid w:val="004C524C"/>
    <w:rsid w:val="004D1643"/>
    <w:rsid w:val="004D4AFA"/>
    <w:rsid w:val="004D66CA"/>
    <w:rsid w:val="004F5119"/>
    <w:rsid w:val="004F60B3"/>
    <w:rsid w:val="004F750C"/>
    <w:rsid w:val="005007D3"/>
    <w:rsid w:val="00501316"/>
    <w:rsid w:val="00512452"/>
    <w:rsid w:val="00517059"/>
    <w:rsid w:val="00517146"/>
    <w:rsid w:val="005213A9"/>
    <w:rsid w:val="00524C2E"/>
    <w:rsid w:val="00530479"/>
    <w:rsid w:val="00535A24"/>
    <w:rsid w:val="00552CBB"/>
    <w:rsid w:val="005557C7"/>
    <w:rsid w:val="005571C8"/>
    <w:rsid w:val="005739EE"/>
    <w:rsid w:val="00580A46"/>
    <w:rsid w:val="00584E96"/>
    <w:rsid w:val="00587863"/>
    <w:rsid w:val="005A2133"/>
    <w:rsid w:val="005A69E6"/>
    <w:rsid w:val="005B36E4"/>
    <w:rsid w:val="005B419A"/>
    <w:rsid w:val="005C5A63"/>
    <w:rsid w:val="005E5435"/>
    <w:rsid w:val="005F0AEF"/>
    <w:rsid w:val="005F6E57"/>
    <w:rsid w:val="005F749C"/>
    <w:rsid w:val="00606C3E"/>
    <w:rsid w:val="006179EF"/>
    <w:rsid w:val="006220C6"/>
    <w:rsid w:val="00626471"/>
    <w:rsid w:val="0062677B"/>
    <w:rsid w:val="00630FEF"/>
    <w:rsid w:val="006314C0"/>
    <w:rsid w:val="00636F72"/>
    <w:rsid w:val="00641848"/>
    <w:rsid w:val="00655F01"/>
    <w:rsid w:val="00663ADC"/>
    <w:rsid w:val="00664D79"/>
    <w:rsid w:val="00665978"/>
    <w:rsid w:val="00673973"/>
    <w:rsid w:val="00674B02"/>
    <w:rsid w:val="00677C75"/>
    <w:rsid w:val="00680108"/>
    <w:rsid w:val="0068745D"/>
    <w:rsid w:val="00692666"/>
    <w:rsid w:val="006B13EA"/>
    <w:rsid w:val="006B253D"/>
    <w:rsid w:val="006C1860"/>
    <w:rsid w:val="006D0F13"/>
    <w:rsid w:val="006D2E94"/>
    <w:rsid w:val="006D5A3A"/>
    <w:rsid w:val="006D5E65"/>
    <w:rsid w:val="006D733E"/>
    <w:rsid w:val="006E5ED8"/>
    <w:rsid w:val="006E73CF"/>
    <w:rsid w:val="006F0C01"/>
    <w:rsid w:val="007078C2"/>
    <w:rsid w:val="007100AC"/>
    <w:rsid w:val="00711923"/>
    <w:rsid w:val="00716605"/>
    <w:rsid w:val="007276B0"/>
    <w:rsid w:val="00757A90"/>
    <w:rsid w:val="007747A5"/>
    <w:rsid w:val="00781463"/>
    <w:rsid w:val="00787633"/>
    <w:rsid w:val="007877EE"/>
    <w:rsid w:val="007932AD"/>
    <w:rsid w:val="00794201"/>
    <w:rsid w:val="007943FD"/>
    <w:rsid w:val="00797225"/>
    <w:rsid w:val="007B3AF1"/>
    <w:rsid w:val="007C0129"/>
    <w:rsid w:val="007C4261"/>
    <w:rsid w:val="007C42F2"/>
    <w:rsid w:val="007D2D04"/>
    <w:rsid w:val="007E0EB5"/>
    <w:rsid w:val="007F0E22"/>
    <w:rsid w:val="007F6563"/>
    <w:rsid w:val="007F723A"/>
    <w:rsid w:val="00801AFE"/>
    <w:rsid w:val="008208C6"/>
    <w:rsid w:val="00827A9F"/>
    <w:rsid w:val="008310E4"/>
    <w:rsid w:val="00835250"/>
    <w:rsid w:val="00842B0D"/>
    <w:rsid w:val="008449B4"/>
    <w:rsid w:val="0085574F"/>
    <w:rsid w:val="008600C7"/>
    <w:rsid w:val="00881ACE"/>
    <w:rsid w:val="00881F1A"/>
    <w:rsid w:val="00883843"/>
    <w:rsid w:val="00886D14"/>
    <w:rsid w:val="008A4887"/>
    <w:rsid w:val="008A50A8"/>
    <w:rsid w:val="008A5EE5"/>
    <w:rsid w:val="008A6534"/>
    <w:rsid w:val="008C4ACD"/>
    <w:rsid w:val="008C5C4D"/>
    <w:rsid w:val="008D5DB2"/>
    <w:rsid w:val="008D721D"/>
    <w:rsid w:val="008E6FB5"/>
    <w:rsid w:val="008E7FD8"/>
    <w:rsid w:val="008F2148"/>
    <w:rsid w:val="008F256A"/>
    <w:rsid w:val="008F35A1"/>
    <w:rsid w:val="0091749A"/>
    <w:rsid w:val="0093288C"/>
    <w:rsid w:val="00945A91"/>
    <w:rsid w:val="00955811"/>
    <w:rsid w:val="00956FCA"/>
    <w:rsid w:val="0096350A"/>
    <w:rsid w:val="00964A0E"/>
    <w:rsid w:val="00984B2C"/>
    <w:rsid w:val="00984C94"/>
    <w:rsid w:val="009850A9"/>
    <w:rsid w:val="0099103E"/>
    <w:rsid w:val="009945A3"/>
    <w:rsid w:val="00994D2C"/>
    <w:rsid w:val="00995931"/>
    <w:rsid w:val="00996F83"/>
    <w:rsid w:val="009A07DC"/>
    <w:rsid w:val="009A3986"/>
    <w:rsid w:val="009B0FE9"/>
    <w:rsid w:val="009B48C9"/>
    <w:rsid w:val="009C1FE8"/>
    <w:rsid w:val="009C2A32"/>
    <w:rsid w:val="009C49AC"/>
    <w:rsid w:val="009D47B4"/>
    <w:rsid w:val="009D7345"/>
    <w:rsid w:val="009E63C9"/>
    <w:rsid w:val="009F0A4E"/>
    <w:rsid w:val="009F1B91"/>
    <w:rsid w:val="009F3BE1"/>
    <w:rsid w:val="00A010E5"/>
    <w:rsid w:val="00A231A3"/>
    <w:rsid w:val="00A40DDF"/>
    <w:rsid w:val="00A465D5"/>
    <w:rsid w:val="00A60D04"/>
    <w:rsid w:val="00A81EC9"/>
    <w:rsid w:val="00A8778D"/>
    <w:rsid w:val="00A9129C"/>
    <w:rsid w:val="00A92107"/>
    <w:rsid w:val="00A92E64"/>
    <w:rsid w:val="00A93CA2"/>
    <w:rsid w:val="00A93E16"/>
    <w:rsid w:val="00A95159"/>
    <w:rsid w:val="00A95541"/>
    <w:rsid w:val="00AA1394"/>
    <w:rsid w:val="00AA4F2D"/>
    <w:rsid w:val="00AB2E55"/>
    <w:rsid w:val="00AC1319"/>
    <w:rsid w:val="00AC23E6"/>
    <w:rsid w:val="00AC429B"/>
    <w:rsid w:val="00AD1ED2"/>
    <w:rsid w:val="00AD2135"/>
    <w:rsid w:val="00AE6B84"/>
    <w:rsid w:val="00AF150D"/>
    <w:rsid w:val="00B1021F"/>
    <w:rsid w:val="00B14E90"/>
    <w:rsid w:val="00B179E9"/>
    <w:rsid w:val="00B2067C"/>
    <w:rsid w:val="00B229EA"/>
    <w:rsid w:val="00B52A65"/>
    <w:rsid w:val="00B554A8"/>
    <w:rsid w:val="00B56BCF"/>
    <w:rsid w:val="00B6067F"/>
    <w:rsid w:val="00B6366A"/>
    <w:rsid w:val="00BA7402"/>
    <w:rsid w:val="00BB5CE9"/>
    <w:rsid w:val="00BB62D2"/>
    <w:rsid w:val="00BD0A7A"/>
    <w:rsid w:val="00BD2997"/>
    <w:rsid w:val="00BE14E9"/>
    <w:rsid w:val="00BF4D65"/>
    <w:rsid w:val="00C0231B"/>
    <w:rsid w:val="00C06ED5"/>
    <w:rsid w:val="00C21B4E"/>
    <w:rsid w:val="00C227CE"/>
    <w:rsid w:val="00C245D4"/>
    <w:rsid w:val="00C307EC"/>
    <w:rsid w:val="00C348D9"/>
    <w:rsid w:val="00C41497"/>
    <w:rsid w:val="00C4170F"/>
    <w:rsid w:val="00C43E5C"/>
    <w:rsid w:val="00C46D8B"/>
    <w:rsid w:val="00C529B9"/>
    <w:rsid w:val="00C53566"/>
    <w:rsid w:val="00C5780B"/>
    <w:rsid w:val="00C626FE"/>
    <w:rsid w:val="00C639D5"/>
    <w:rsid w:val="00C652AC"/>
    <w:rsid w:val="00C8267E"/>
    <w:rsid w:val="00C90531"/>
    <w:rsid w:val="00C9215F"/>
    <w:rsid w:val="00CA1E7F"/>
    <w:rsid w:val="00CC293C"/>
    <w:rsid w:val="00CC7E58"/>
    <w:rsid w:val="00CD2016"/>
    <w:rsid w:val="00CD7197"/>
    <w:rsid w:val="00D10EE9"/>
    <w:rsid w:val="00D21EB1"/>
    <w:rsid w:val="00D47A11"/>
    <w:rsid w:val="00D52071"/>
    <w:rsid w:val="00D54BAE"/>
    <w:rsid w:val="00D652EB"/>
    <w:rsid w:val="00DA50F5"/>
    <w:rsid w:val="00DC44C3"/>
    <w:rsid w:val="00DD25B1"/>
    <w:rsid w:val="00DD2D5C"/>
    <w:rsid w:val="00DD4A4D"/>
    <w:rsid w:val="00DD4A7E"/>
    <w:rsid w:val="00DE70EF"/>
    <w:rsid w:val="00DF76F3"/>
    <w:rsid w:val="00E07C30"/>
    <w:rsid w:val="00E260E2"/>
    <w:rsid w:val="00E26AB3"/>
    <w:rsid w:val="00E276C3"/>
    <w:rsid w:val="00E4243E"/>
    <w:rsid w:val="00E43B9A"/>
    <w:rsid w:val="00E4534F"/>
    <w:rsid w:val="00E47F3D"/>
    <w:rsid w:val="00E52AF9"/>
    <w:rsid w:val="00E66747"/>
    <w:rsid w:val="00E808D4"/>
    <w:rsid w:val="00E80CFD"/>
    <w:rsid w:val="00E87CD5"/>
    <w:rsid w:val="00E90BE8"/>
    <w:rsid w:val="00E96104"/>
    <w:rsid w:val="00E97457"/>
    <w:rsid w:val="00EC70BF"/>
    <w:rsid w:val="00ED632E"/>
    <w:rsid w:val="00EF5F0D"/>
    <w:rsid w:val="00EF7670"/>
    <w:rsid w:val="00F00E36"/>
    <w:rsid w:val="00F14C0F"/>
    <w:rsid w:val="00F2251A"/>
    <w:rsid w:val="00F32072"/>
    <w:rsid w:val="00F34465"/>
    <w:rsid w:val="00F354AB"/>
    <w:rsid w:val="00F41AFB"/>
    <w:rsid w:val="00F45FC6"/>
    <w:rsid w:val="00F668A0"/>
    <w:rsid w:val="00F77806"/>
    <w:rsid w:val="00F9056F"/>
    <w:rsid w:val="00FB5AA7"/>
    <w:rsid w:val="00FD3024"/>
    <w:rsid w:val="00FD609F"/>
    <w:rsid w:val="00FE21DF"/>
    <w:rsid w:val="00FE4F38"/>
    <w:rsid w:val="00FF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A3D662"/>
  <w15:docId w15:val="{91E0518D-1FDA-4BC3-A746-888BE394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1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166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link w:val="Titolo2Carattere"/>
    <w:qFormat/>
    <w:rsid w:val="00C5780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rsid w:val="00DC44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AA4F2D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4B735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F008C"/>
    <w:rPr>
      <w:rFonts w:ascii="Arial" w:hAnsi="Arial" w:cs="Arial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locked/>
    <w:rsid w:val="005213A9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rsid w:val="00DC44C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locked/>
    <w:rsid w:val="00AA4F2D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3F008C"/>
    <w:rPr>
      <w:b/>
      <w:bCs/>
      <w:i/>
      <w:iCs/>
      <w:sz w:val="26"/>
      <w:szCs w:val="26"/>
    </w:rPr>
  </w:style>
  <w:style w:type="paragraph" w:styleId="NormaleWeb">
    <w:name w:val="Normal (Web)"/>
    <w:basedOn w:val="Normale"/>
    <w:uiPriority w:val="99"/>
    <w:rsid w:val="005A69E6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5A69E6"/>
    <w:rPr>
      <w:b/>
      <w:bCs/>
    </w:rPr>
  </w:style>
  <w:style w:type="paragraph" w:customStyle="1" w:styleId="titgiurispr">
    <w:name w:val="titgiurispr"/>
    <w:basedOn w:val="Normale"/>
    <w:rsid w:val="005A69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5A69E6"/>
  </w:style>
  <w:style w:type="character" w:styleId="Enfasicorsivo">
    <w:name w:val="Emphasis"/>
    <w:basedOn w:val="Carpredefinitoparagrafo"/>
    <w:qFormat/>
    <w:rsid w:val="005A69E6"/>
    <w:rPr>
      <w:i/>
      <w:iCs/>
    </w:rPr>
  </w:style>
  <w:style w:type="paragraph" w:customStyle="1" w:styleId="Default">
    <w:name w:val="Default"/>
    <w:rsid w:val="005A69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basedOn w:val="Carpredefinitoparagrafo"/>
    <w:rsid w:val="006D5A3A"/>
    <w:rPr>
      <w:color w:val="0000FF"/>
      <w:u w:val="single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7276B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Normale"/>
    <w:rsid w:val="004B735C"/>
    <w:pPr>
      <w:spacing w:before="100" w:beforeAutospacing="1"/>
      <w:ind w:left="1945" w:firstLine="363"/>
    </w:pPr>
    <w:rPr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B1021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5213A9"/>
    <w:rPr>
      <w:sz w:val="24"/>
      <w:szCs w:val="24"/>
    </w:rPr>
  </w:style>
  <w:style w:type="paragraph" w:customStyle="1" w:styleId="Testo10modulistica">
    <w:name w:val="Testo 10 modulistica"/>
    <w:basedOn w:val="Normale"/>
    <w:rsid w:val="00B1021F"/>
    <w:pPr>
      <w:autoSpaceDE w:val="0"/>
      <w:autoSpaceDN w:val="0"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71660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F008C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71660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F008C"/>
    <w:rPr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locked/>
    <w:rsid w:val="00716605"/>
    <w:rPr>
      <w:rFonts w:ascii="Courier" w:hAnsi="Courier"/>
      <w:b/>
      <w:bCs/>
      <w:sz w:val="24"/>
      <w:szCs w:val="24"/>
      <w:lang w:val="it-IT" w:eastAsia="it-IT" w:bidi="ar-SA"/>
    </w:rPr>
  </w:style>
  <w:style w:type="paragraph" w:styleId="Sottotitolo">
    <w:name w:val="Subtitle"/>
    <w:basedOn w:val="Normale"/>
    <w:link w:val="SottotitoloCarattere"/>
    <w:qFormat/>
    <w:rsid w:val="00716605"/>
    <w:pPr>
      <w:autoSpaceDE w:val="0"/>
      <w:autoSpaceDN w:val="0"/>
      <w:jc w:val="center"/>
    </w:pPr>
    <w:rPr>
      <w:rFonts w:ascii="Courier" w:hAnsi="Courier"/>
      <w:b/>
      <w:bCs/>
    </w:rPr>
  </w:style>
  <w:style w:type="table" w:styleId="Grigliatabella">
    <w:name w:val="Table Grid"/>
    <w:basedOn w:val="Tabellanormale"/>
    <w:uiPriority w:val="59"/>
    <w:rsid w:val="0071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edio">
    <w:name w:val="msonormalcxspmedio"/>
    <w:basedOn w:val="Normale"/>
    <w:rsid w:val="00716605"/>
    <w:pPr>
      <w:spacing w:before="100" w:beforeAutospacing="1" w:after="100" w:afterAutospacing="1"/>
    </w:pPr>
  </w:style>
  <w:style w:type="character" w:customStyle="1" w:styleId="A62">
    <w:name w:val="A6+2"/>
    <w:rsid w:val="00757A90"/>
    <w:rPr>
      <w:rFonts w:cs="NewAster"/>
      <w:i/>
      <w:iCs/>
      <w:color w:val="000000"/>
      <w:sz w:val="20"/>
      <w:szCs w:val="20"/>
      <w:u w:val="single"/>
    </w:rPr>
  </w:style>
  <w:style w:type="paragraph" w:customStyle="1" w:styleId="Pa75">
    <w:name w:val="Pa75"/>
    <w:basedOn w:val="Default"/>
    <w:next w:val="Default"/>
    <w:rsid w:val="00757A90"/>
    <w:pPr>
      <w:spacing w:line="201" w:lineRule="atLeast"/>
    </w:pPr>
    <w:rPr>
      <w:rFonts w:ascii="NewAster" w:hAnsi="NewAster"/>
      <w:color w:val="auto"/>
    </w:rPr>
  </w:style>
  <w:style w:type="paragraph" w:styleId="Corpodeltesto2">
    <w:name w:val="Body Text 2"/>
    <w:basedOn w:val="Normale"/>
    <w:link w:val="Corpodeltesto2Carattere"/>
    <w:rsid w:val="00AA4F2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F008C"/>
    <w:rPr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AA4F2D"/>
    <w:rPr>
      <w:sz w:val="16"/>
      <w:szCs w:val="16"/>
      <w:lang w:val="it-IT" w:eastAsia="it-IT" w:bidi="ar-SA"/>
    </w:rPr>
  </w:style>
  <w:style w:type="paragraph" w:styleId="Corpodeltesto3">
    <w:name w:val="Body Text 3"/>
    <w:basedOn w:val="Normale"/>
    <w:link w:val="Corpodeltesto3Carattere"/>
    <w:uiPriority w:val="99"/>
    <w:rsid w:val="00AA4F2D"/>
    <w:pPr>
      <w:autoSpaceDE w:val="0"/>
      <w:autoSpaceDN w:val="0"/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99"/>
    <w:qFormat/>
    <w:rsid w:val="00781463"/>
    <w:pPr>
      <w:suppressAutoHyphens/>
      <w:ind w:left="708"/>
    </w:pPr>
    <w:rPr>
      <w:lang w:eastAsia="ar-SA"/>
    </w:rPr>
  </w:style>
  <w:style w:type="character" w:customStyle="1" w:styleId="SottotitoloCarattere1">
    <w:name w:val="Sottotitolo Carattere1"/>
    <w:basedOn w:val="Carpredefinitoparagrafo"/>
    <w:locked/>
    <w:rsid w:val="003F008C"/>
    <w:rPr>
      <w:rFonts w:ascii="Courier" w:hAnsi="Courier"/>
      <w:b/>
      <w:bCs/>
      <w:sz w:val="24"/>
      <w:szCs w:val="24"/>
    </w:rPr>
  </w:style>
  <w:style w:type="character" w:customStyle="1" w:styleId="Corpodeltesto3Carattere1">
    <w:name w:val="Corpo del testo 3 Carattere1"/>
    <w:basedOn w:val="Carpredefinitoparagrafo"/>
    <w:semiHidden/>
    <w:locked/>
    <w:rsid w:val="003F008C"/>
    <w:rPr>
      <w:sz w:val="16"/>
      <w:szCs w:val="16"/>
    </w:rPr>
  </w:style>
  <w:style w:type="paragraph" w:styleId="Nessunaspaziatura">
    <w:name w:val="No Spacing"/>
    <w:uiPriority w:val="1"/>
    <w:qFormat/>
    <w:rsid w:val="00DC44C3"/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rsid w:val="007C01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C012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C01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0129"/>
    <w:rPr>
      <w:sz w:val="24"/>
      <w:szCs w:val="24"/>
    </w:rPr>
  </w:style>
  <w:style w:type="character" w:customStyle="1" w:styleId="NormalBoldChar">
    <w:name w:val="NormalBold Char"/>
    <w:rsid w:val="005213A9"/>
    <w:rPr>
      <w:rFonts w:ascii="Times New Roman" w:hAnsi="Times New Roman"/>
      <w:b/>
      <w:sz w:val="24"/>
      <w:lang w:eastAsia="it-IT"/>
    </w:rPr>
  </w:style>
  <w:style w:type="character" w:customStyle="1" w:styleId="DeltaViewInsertion">
    <w:name w:val="DeltaView Insertion"/>
    <w:rsid w:val="005213A9"/>
    <w:rPr>
      <w:b/>
      <w:i/>
      <w:spacing w:val="0"/>
    </w:rPr>
  </w:style>
  <w:style w:type="character" w:customStyle="1" w:styleId="TestonotaapidipaginaCarattere">
    <w:name w:val="Testo nota a piè di pagina Carattere"/>
    <w:rsid w:val="005213A9"/>
    <w:rPr>
      <w:rFonts w:ascii="Times New Roman" w:hAnsi="Times New Roman"/>
      <w:sz w:val="20"/>
      <w:lang w:eastAsia="it-IT"/>
    </w:rPr>
  </w:style>
  <w:style w:type="character" w:styleId="Rimandonotaapidipagina">
    <w:name w:val="footnote reference"/>
    <w:basedOn w:val="Carpredefinitoparagrafo"/>
    <w:rsid w:val="005213A9"/>
    <w:rPr>
      <w:rFonts w:cs="Times New Roman"/>
      <w:vertAlign w:val="superscript"/>
    </w:rPr>
  </w:style>
  <w:style w:type="character" w:customStyle="1" w:styleId="TestofumettoCarattere">
    <w:name w:val="Testo fumetto Carattere"/>
    <w:rsid w:val="005213A9"/>
    <w:rPr>
      <w:rFonts w:ascii="Tahoma" w:hAnsi="Tahoma"/>
      <w:sz w:val="16"/>
      <w:lang w:eastAsia="it-IT"/>
    </w:rPr>
  </w:style>
  <w:style w:type="character" w:customStyle="1" w:styleId="ListLabel1">
    <w:name w:val="ListLabel 1"/>
    <w:rsid w:val="005213A9"/>
    <w:rPr>
      <w:color w:val="000000"/>
    </w:rPr>
  </w:style>
  <w:style w:type="character" w:customStyle="1" w:styleId="ListLabel2">
    <w:name w:val="ListLabel 2"/>
    <w:rsid w:val="005213A9"/>
    <w:rPr>
      <w:sz w:val="16"/>
    </w:rPr>
  </w:style>
  <w:style w:type="character" w:customStyle="1" w:styleId="ListLabel3">
    <w:name w:val="ListLabel 3"/>
    <w:rsid w:val="005213A9"/>
    <w:rPr>
      <w:rFonts w:ascii="Arial" w:hAnsi="Arial"/>
      <w:b/>
      <w:sz w:val="15"/>
    </w:rPr>
  </w:style>
  <w:style w:type="character" w:customStyle="1" w:styleId="ListLabel4">
    <w:name w:val="ListLabel 4"/>
    <w:rsid w:val="005213A9"/>
  </w:style>
  <w:style w:type="character" w:customStyle="1" w:styleId="ListLabel5">
    <w:name w:val="ListLabel 5"/>
    <w:rsid w:val="005213A9"/>
    <w:rPr>
      <w:rFonts w:ascii="Arial" w:hAnsi="Arial"/>
      <w:sz w:val="15"/>
    </w:rPr>
  </w:style>
  <w:style w:type="character" w:customStyle="1" w:styleId="ListLabel6">
    <w:name w:val="ListLabel 6"/>
    <w:rsid w:val="005213A9"/>
    <w:rPr>
      <w:color w:val="000000"/>
    </w:rPr>
  </w:style>
  <w:style w:type="character" w:customStyle="1" w:styleId="ListLabel7">
    <w:name w:val="ListLabel 7"/>
    <w:rsid w:val="005213A9"/>
    <w:rPr>
      <w:rFonts w:eastAsia="Times New Roman"/>
      <w:color w:val="00000A"/>
    </w:rPr>
  </w:style>
  <w:style w:type="character" w:customStyle="1" w:styleId="ListLabel8">
    <w:name w:val="ListLabel 8"/>
    <w:rsid w:val="005213A9"/>
  </w:style>
  <w:style w:type="character" w:customStyle="1" w:styleId="ListLabel9">
    <w:name w:val="ListLabel 9"/>
    <w:rsid w:val="005213A9"/>
  </w:style>
  <w:style w:type="character" w:customStyle="1" w:styleId="ListLabel10">
    <w:name w:val="ListLabel 10"/>
    <w:rsid w:val="005213A9"/>
  </w:style>
  <w:style w:type="character" w:customStyle="1" w:styleId="ListLabel11">
    <w:name w:val="ListLabel 11"/>
    <w:rsid w:val="005213A9"/>
    <w:rPr>
      <w:rFonts w:eastAsia="Times New Roman"/>
    </w:rPr>
  </w:style>
  <w:style w:type="character" w:customStyle="1" w:styleId="ListLabel12">
    <w:name w:val="ListLabel 12"/>
    <w:rsid w:val="005213A9"/>
  </w:style>
  <w:style w:type="character" w:customStyle="1" w:styleId="ListLabel13">
    <w:name w:val="ListLabel 13"/>
    <w:rsid w:val="005213A9"/>
  </w:style>
  <w:style w:type="character" w:customStyle="1" w:styleId="ListLabel14">
    <w:name w:val="ListLabel 14"/>
    <w:rsid w:val="005213A9"/>
  </w:style>
  <w:style w:type="character" w:customStyle="1" w:styleId="ListLabel15">
    <w:name w:val="ListLabel 15"/>
    <w:rsid w:val="005213A9"/>
    <w:rPr>
      <w:rFonts w:eastAsia="Times New Roman"/>
      <w:color w:val="FF0000"/>
    </w:rPr>
  </w:style>
  <w:style w:type="character" w:customStyle="1" w:styleId="ListLabel16">
    <w:name w:val="ListLabel 16"/>
    <w:rsid w:val="005213A9"/>
  </w:style>
  <w:style w:type="character" w:customStyle="1" w:styleId="ListLabel17">
    <w:name w:val="ListLabel 17"/>
    <w:rsid w:val="005213A9"/>
  </w:style>
  <w:style w:type="character" w:customStyle="1" w:styleId="ListLabel18">
    <w:name w:val="ListLabel 18"/>
    <w:rsid w:val="005213A9"/>
  </w:style>
  <w:style w:type="character" w:customStyle="1" w:styleId="ListLabel19">
    <w:name w:val="ListLabel 19"/>
    <w:rsid w:val="005213A9"/>
  </w:style>
  <w:style w:type="character" w:customStyle="1" w:styleId="ListLabel20">
    <w:name w:val="ListLabel 20"/>
    <w:rsid w:val="005213A9"/>
  </w:style>
  <w:style w:type="character" w:customStyle="1" w:styleId="ListLabel21">
    <w:name w:val="ListLabel 21"/>
    <w:rsid w:val="005213A9"/>
  </w:style>
  <w:style w:type="character" w:customStyle="1" w:styleId="Caratterenotaapidipagina">
    <w:name w:val="Carattere nota a piè di pagina"/>
    <w:rsid w:val="005213A9"/>
  </w:style>
  <w:style w:type="character" w:styleId="Rimandonotadichiusura">
    <w:name w:val="endnote reference"/>
    <w:basedOn w:val="Carpredefinitoparagrafo"/>
    <w:rsid w:val="005213A9"/>
    <w:rPr>
      <w:rFonts w:cs="Times New Roman"/>
      <w:vertAlign w:val="superscript"/>
    </w:rPr>
  </w:style>
  <w:style w:type="character" w:customStyle="1" w:styleId="Caratterenotadichiusura">
    <w:name w:val="Carattere nota di chiusura"/>
    <w:rsid w:val="005213A9"/>
  </w:style>
  <w:style w:type="character" w:customStyle="1" w:styleId="ListLabel22">
    <w:name w:val="ListLabel 22"/>
    <w:rsid w:val="005213A9"/>
    <w:rPr>
      <w:sz w:val="16"/>
    </w:rPr>
  </w:style>
  <w:style w:type="character" w:customStyle="1" w:styleId="ListLabel23">
    <w:name w:val="ListLabel 23"/>
    <w:rsid w:val="005213A9"/>
    <w:rPr>
      <w:rFonts w:ascii="Arial" w:hAnsi="Arial"/>
      <w:sz w:val="15"/>
    </w:rPr>
  </w:style>
  <w:style w:type="character" w:customStyle="1" w:styleId="ListLabel24">
    <w:name w:val="ListLabel 24"/>
    <w:rsid w:val="005213A9"/>
    <w:rPr>
      <w:rFonts w:ascii="Arial" w:hAnsi="Arial"/>
      <w:b/>
      <w:sz w:val="15"/>
    </w:rPr>
  </w:style>
  <w:style w:type="character" w:customStyle="1" w:styleId="ListLabel25">
    <w:name w:val="ListLabel 25"/>
    <w:rsid w:val="005213A9"/>
    <w:rPr>
      <w:rFonts w:ascii="Arial" w:hAnsi="Arial"/>
      <w:sz w:val="15"/>
    </w:rPr>
  </w:style>
  <w:style w:type="character" w:customStyle="1" w:styleId="ListLabel26">
    <w:name w:val="ListLabel 26"/>
    <w:rsid w:val="005213A9"/>
    <w:rPr>
      <w:rFonts w:ascii="Arial" w:hAnsi="Arial"/>
      <w:sz w:val="15"/>
    </w:rPr>
  </w:style>
  <w:style w:type="character" w:customStyle="1" w:styleId="ListLabel27">
    <w:name w:val="ListLabel 27"/>
    <w:rsid w:val="005213A9"/>
    <w:rPr>
      <w:rFonts w:ascii="Arial" w:hAnsi="Arial"/>
      <w:sz w:val="14"/>
    </w:rPr>
  </w:style>
  <w:style w:type="character" w:customStyle="1" w:styleId="ListLabel28">
    <w:name w:val="ListLabel 28"/>
    <w:rsid w:val="005213A9"/>
  </w:style>
  <w:style w:type="character" w:customStyle="1" w:styleId="ListLabel29">
    <w:name w:val="ListLabel 29"/>
    <w:rsid w:val="005213A9"/>
  </w:style>
  <w:style w:type="character" w:customStyle="1" w:styleId="ListLabel30">
    <w:name w:val="ListLabel 30"/>
    <w:rsid w:val="005213A9"/>
  </w:style>
  <w:style w:type="character" w:customStyle="1" w:styleId="ListLabel31">
    <w:name w:val="ListLabel 31"/>
    <w:rsid w:val="005213A9"/>
  </w:style>
  <w:style w:type="character" w:customStyle="1" w:styleId="ListLabel32">
    <w:name w:val="ListLabel 32"/>
    <w:rsid w:val="005213A9"/>
  </w:style>
  <w:style w:type="character" w:customStyle="1" w:styleId="ListLabel33">
    <w:name w:val="ListLabel 33"/>
    <w:rsid w:val="005213A9"/>
  </w:style>
  <w:style w:type="character" w:customStyle="1" w:styleId="ListLabel34">
    <w:name w:val="ListLabel 34"/>
    <w:rsid w:val="005213A9"/>
  </w:style>
  <w:style w:type="character" w:customStyle="1" w:styleId="ListLabel35">
    <w:name w:val="ListLabel 35"/>
    <w:rsid w:val="005213A9"/>
  </w:style>
  <w:style w:type="character" w:customStyle="1" w:styleId="ListLabel36">
    <w:name w:val="ListLabel 36"/>
    <w:rsid w:val="005213A9"/>
    <w:rPr>
      <w:rFonts w:ascii="Arial" w:hAnsi="Arial"/>
      <w:sz w:val="15"/>
    </w:rPr>
  </w:style>
  <w:style w:type="character" w:customStyle="1" w:styleId="ListLabel37">
    <w:name w:val="ListLabel 37"/>
    <w:rsid w:val="005213A9"/>
    <w:rPr>
      <w:rFonts w:ascii="Arial" w:hAnsi="Arial"/>
      <w:b/>
      <w:sz w:val="15"/>
    </w:rPr>
  </w:style>
  <w:style w:type="character" w:customStyle="1" w:styleId="ListLabel38">
    <w:name w:val="ListLabel 38"/>
    <w:rsid w:val="005213A9"/>
    <w:rPr>
      <w:rFonts w:ascii="Arial" w:hAnsi="Arial"/>
      <w:sz w:val="15"/>
    </w:rPr>
  </w:style>
  <w:style w:type="character" w:customStyle="1" w:styleId="ListLabel39">
    <w:name w:val="ListLabel 39"/>
    <w:rsid w:val="005213A9"/>
    <w:rPr>
      <w:rFonts w:ascii="Arial" w:hAnsi="Arial"/>
      <w:sz w:val="15"/>
    </w:rPr>
  </w:style>
  <w:style w:type="character" w:customStyle="1" w:styleId="ListLabel40">
    <w:name w:val="ListLabel 40"/>
    <w:rsid w:val="005213A9"/>
    <w:rPr>
      <w:sz w:val="14"/>
    </w:rPr>
  </w:style>
  <w:style w:type="character" w:customStyle="1" w:styleId="ListLabel41">
    <w:name w:val="ListLabel 41"/>
    <w:rsid w:val="005213A9"/>
  </w:style>
  <w:style w:type="character" w:customStyle="1" w:styleId="ListLabel42">
    <w:name w:val="ListLabel 42"/>
    <w:rsid w:val="005213A9"/>
  </w:style>
  <w:style w:type="character" w:customStyle="1" w:styleId="ListLabel43">
    <w:name w:val="ListLabel 43"/>
    <w:rsid w:val="005213A9"/>
  </w:style>
  <w:style w:type="character" w:customStyle="1" w:styleId="ListLabel44">
    <w:name w:val="ListLabel 44"/>
    <w:rsid w:val="005213A9"/>
  </w:style>
  <w:style w:type="character" w:customStyle="1" w:styleId="ListLabel45">
    <w:name w:val="ListLabel 45"/>
    <w:rsid w:val="005213A9"/>
  </w:style>
  <w:style w:type="character" w:customStyle="1" w:styleId="ListLabel46">
    <w:name w:val="ListLabel 46"/>
    <w:rsid w:val="005213A9"/>
  </w:style>
  <w:style w:type="character" w:customStyle="1" w:styleId="ListLabel47">
    <w:name w:val="ListLabel 47"/>
    <w:rsid w:val="005213A9"/>
  </w:style>
  <w:style w:type="character" w:customStyle="1" w:styleId="ListLabel48">
    <w:name w:val="ListLabel 48"/>
    <w:rsid w:val="005213A9"/>
  </w:style>
  <w:style w:type="character" w:customStyle="1" w:styleId="ListLabel49">
    <w:name w:val="ListLabel 49"/>
    <w:rsid w:val="005213A9"/>
    <w:rPr>
      <w:rFonts w:ascii="Arial" w:hAnsi="Arial"/>
      <w:sz w:val="15"/>
    </w:rPr>
  </w:style>
  <w:style w:type="character" w:customStyle="1" w:styleId="ListLabel50">
    <w:name w:val="ListLabel 50"/>
    <w:rsid w:val="005213A9"/>
    <w:rPr>
      <w:rFonts w:ascii="Arial" w:hAnsi="Arial"/>
      <w:b/>
      <w:sz w:val="15"/>
    </w:rPr>
  </w:style>
  <w:style w:type="character" w:customStyle="1" w:styleId="ListLabel51">
    <w:name w:val="ListLabel 51"/>
    <w:rsid w:val="005213A9"/>
    <w:rPr>
      <w:rFonts w:ascii="Arial" w:hAnsi="Arial"/>
      <w:sz w:val="15"/>
    </w:rPr>
  </w:style>
  <w:style w:type="character" w:customStyle="1" w:styleId="ListLabel52">
    <w:name w:val="ListLabel 52"/>
    <w:rsid w:val="005213A9"/>
    <w:rPr>
      <w:rFonts w:ascii="Arial" w:hAnsi="Arial"/>
      <w:sz w:val="15"/>
    </w:rPr>
  </w:style>
  <w:style w:type="character" w:customStyle="1" w:styleId="ListLabel53">
    <w:name w:val="ListLabel 53"/>
    <w:rsid w:val="005213A9"/>
    <w:rPr>
      <w:sz w:val="14"/>
    </w:rPr>
  </w:style>
  <w:style w:type="character" w:customStyle="1" w:styleId="ListLabel54">
    <w:name w:val="ListLabel 54"/>
    <w:rsid w:val="005213A9"/>
  </w:style>
  <w:style w:type="character" w:customStyle="1" w:styleId="ListLabel55">
    <w:name w:val="ListLabel 55"/>
    <w:rsid w:val="005213A9"/>
  </w:style>
  <w:style w:type="character" w:customStyle="1" w:styleId="ListLabel56">
    <w:name w:val="ListLabel 56"/>
    <w:rsid w:val="005213A9"/>
  </w:style>
  <w:style w:type="character" w:customStyle="1" w:styleId="ListLabel57">
    <w:name w:val="ListLabel 57"/>
    <w:rsid w:val="005213A9"/>
  </w:style>
  <w:style w:type="character" w:customStyle="1" w:styleId="ListLabel58">
    <w:name w:val="ListLabel 58"/>
    <w:rsid w:val="005213A9"/>
  </w:style>
  <w:style w:type="character" w:customStyle="1" w:styleId="ListLabel59">
    <w:name w:val="ListLabel 59"/>
    <w:rsid w:val="005213A9"/>
  </w:style>
  <w:style w:type="character" w:customStyle="1" w:styleId="ListLabel60">
    <w:name w:val="ListLabel 60"/>
    <w:rsid w:val="005213A9"/>
  </w:style>
  <w:style w:type="character" w:customStyle="1" w:styleId="ListLabel61">
    <w:name w:val="ListLabel 61"/>
    <w:rsid w:val="005213A9"/>
  </w:style>
  <w:style w:type="character" w:customStyle="1" w:styleId="ListLabel62">
    <w:name w:val="ListLabel 62"/>
    <w:rsid w:val="005213A9"/>
    <w:rPr>
      <w:rFonts w:ascii="Arial" w:hAnsi="Arial"/>
      <w:sz w:val="15"/>
    </w:rPr>
  </w:style>
  <w:style w:type="character" w:customStyle="1" w:styleId="ListLabel63">
    <w:name w:val="ListLabel 63"/>
    <w:rsid w:val="005213A9"/>
    <w:rPr>
      <w:rFonts w:ascii="Arial" w:hAnsi="Arial"/>
      <w:b/>
      <w:sz w:val="15"/>
    </w:rPr>
  </w:style>
  <w:style w:type="character" w:customStyle="1" w:styleId="ListLabel64">
    <w:name w:val="ListLabel 64"/>
    <w:rsid w:val="005213A9"/>
    <w:rPr>
      <w:rFonts w:ascii="Arial" w:hAnsi="Arial"/>
      <w:sz w:val="15"/>
    </w:rPr>
  </w:style>
  <w:style w:type="character" w:customStyle="1" w:styleId="ListLabel65">
    <w:name w:val="ListLabel 65"/>
    <w:rsid w:val="005213A9"/>
    <w:rPr>
      <w:rFonts w:ascii="Arial" w:hAnsi="Arial"/>
      <w:sz w:val="15"/>
    </w:rPr>
  </w:style>
  <w:style w:type="character" w:customStyle="1" w:styleId="ListLabel66">
    <w:name w:val="ListLabel 66"/>
    <w:rsid w:val="005213A9"/>
    <w:rPr>
      <w:sz w:val="14"/>
    </w:rPr>
  </w:style>
  <w:style w:type="character" w:customStyle="1" w:styleId="ListLabel67">
    <w:name w:val="ListLabel 67"/>
    <w:rsid w:val="005213A9"/>
  </w:style>
  <w:style w:type="character" w:customStyle="1" w:styleId="ListLabel68">
    <w:name w:val="ListLabel 68"/>
    <w:rsid w:val="005213A9"/>
  </w:style>
  <w:style w:type="character" w:customStyle="1" w:styleId="ListLabel69">
    <w:name w:val="ListLabel 69"/>
    <w:rsid w:val="005213A9"/>
  </w:style>
  <w:style w:type="character" w:customStyle="1" w:styleId="ListLabel70">
    <w:name w:val="ListLabel 70"/>
    <w:rsid w:val="005213A9"/>
  </w:style>
  <w:style w:type="character" w:customStyle="1" w:styleId="ListLabel71">
    <w:name w:val="ListLabel 71"/>
    <w:rsid w:val="005213A9"/>
  </w:style>
  <w:style w:type="character" w:customStyle="1" w:styleId="ListLabel72">
    <w:name w:val="ListLabel 72"/>
    <w:rsid w:val="005213A9"/>
  </w:style>
  <w:style w:type="character" w:customStyle="1" w:styleId="ListLabel73">
    <w:name w:val="ListLabel 73"/>
    <w:rsid w:val="005213A9"/>
  </w:style>
  <w:style w:type="character" w:customStyle="1" w:styleId="ListLabel74">
    <w:name w:val="ListLabel 74"/>
    <w:rsid w:val="005213A9"/>
  </w:style>
  <w:style w:type="paragraph" w:customStyle="1" w:styleId="Titolo10">
    <w:name w:val="Titolo1"/>
    <w:basedOn w:val="Normale"/>
    <w:next w:val="Corpotesto"/>
    <w:rsid w:val="005213A9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</w:rPr>
  </w:style>
  <w:style w:type="paragraph" w:styleId="Elenco">
    <w:name w:val="List"/>
    <w:basedOn w:val="Corpotesto"/>
    <w:rsid w:val="005213A9"/>
    <w:pPr>
      <w:suppressAutoHyphens/>
      <w:spacing w:after="140" w:line="288" w:lineRule="auto"/>
    </w:pPr>
    <w:rPr>
      <w:rFonts w:cs="Mangal"/>
      <w:color w:val="00000A"/>
      <w:kern w:val="1"/>
      <w:szCs w:val="22"/>
    </w:rPr>
  </w:style>
  <w:style w:type="paragraph" w:styleId="Didascalia">
    <w:name w:val="caption"/>
    <w:basedOn w:val="Normale"/>
    <w:qFormat/>
    <w:rsid w:val="005213A9"/>
    <w:pPr>
      <w:suppressLineNumbers/>
      <w:suppressAutoHyphens/>
      <w:spacing w:before="120" w:after="120"/>
    </w:pPr>
    <w:rPr>
      <w:rFonts w:cs="Mangal"/>
      <w:i/>
      <w:iCs/>
      <w:color w:val="00000A"/>
      <w:kern w:val="1"/>
    </w:rPr>
  </w:style>
  <w:style w:type="paragraph" w:customStyle="1" w:styleId="Indice">
    <w:name w:val="Indice"/>
    <w:basedOn w:val="Normale"/>
    <w:rsid w:val="005213A9"/>
    <w:pPr>
      <w:suppressLineNumbers/>
      <w:suppressAutoHyphens/>
      <w:spacing w:before="120" w:after="120"/>
    </w:pPr>
    <w:rPr>
      <w:rFonts w:cs="Mangal"/>
      <w:color w:val="00000A"/>
      <w:kern w:val="1"/>
      <w:szCs w:val="22"/>
    </w:rPr>
  </w:style>
  <w:style w:type="paragraph" w:customStyle="1" w:styleId="NormalBold">
    <w:name w:val="NormalBold"/>
    <w:basedOn w:val="Normale"/>
    <w:rsid w:val="005213A9"/>
    <w:pPr>
      <w:widowControl w:val="0"/>
      <w:suppressAutoHyphens/>
    </w:pPr>
    <w:rPr>
      <w:b/>
      <w:color w:val="00000A"/>
      <w:kern w:val="1"/>
      <w:szCs w:val="22"/>
    </w:rPr>
  </w:style>
  <w:style w:type="paragraph" w:styleId="Testonotaapidipagina">
    <w:name w:val="footnote text"/>
    <w:basedOn w:val="Normale"/>
    <w:link w:val="TestonotaapidipaginaCarattere1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rsid w:val="005213A9"/>
    <w:rPr>
      <w:color w:val="00000A"/>
      <w:kern w:val="1"/>
      <w:sz w:val="24"/>
      <w:szCs w:val="22"/>
    </w:rPr>
  </w:style>
  <w:style w:type="paragraph" w:customStyle="1" w:styleId="Text1">
    <w:name w:val="Text 1"/>
    <w:basedOn w:val="Normale"/>
    <w:rsid w:val="005213A9"/>
    <w:pPr>
      <w:suppressAutoHyphens/>
      <w:spacing w:before="120" w:after="120"/>
      <w:ind w:left="850"/>
    </w:pPr>
    <w:rPr>
      <w:color w:val="00000A"/>
      <w:kern w:val="1"/>
      <w:szCs w:val="22"/>
    </w:rPr>
  </w:style>
  <w:style w:type="paragraph" w:customStyle="1" w:styleId="NormalLeft">
    <w:name w:val="Normal Left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ret0">
    <w:name w:val="Tiret 0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ret1">
    <w:name w:val="Tiret 1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1">
    <w:name w:val="NumPar 1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2">
    <w:name w:val="NumPar 2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3">
    <w:name w:val="NumPar 3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NumPar4">
    <w:name w:val="NumPar 4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ChapterTitle">
    <w:name w:val="ChapterTitle"/>
    <w:basedOn w:val="Normale"/>
    <w:rsid w:val="005213A9"/>
    <w:pPr>
      <w:keepNext/>
      <w:suppressAutoHyphens/>
      <w:spacing w:before="120" w:after="360"/>
      <w:jc w:val="center"/>
    </w:pPr>
    <w:rPr>
      <w:b/>
      <w:color w:val="00000A"/>
      <w:kern w:val="1"/>
      <w:sz w:val="32"/>
      <w:szCs w:val="22"/>
    </w:rPr>
  </w:style>
  <w:style w:type="paragraph" w:customStyle="1" w:styleId="SectionTitle">
    <w:name w:val="SectionTitle"/>
    <w:basedOn w:val="Normale"/>
    <w:rsid w:val="005213A9"/>
    <w:pPr>
      <w:keepNext/>
      <w:suppressAutoHyphens/>
      <w:spacing w:before="120" w:after="360"/>
      <w:jc w:val="center"/>
    </w:pPr>
    <w:rPr>
      <w:b/>
      <w:smallCaps/>
      <w:color w:val="00000A"/>
      <w:kern w:val="1"/>
      <w:sz w:val="28"/>
      <w:szCs w:val="22"/>
    </w:rPr>
  </w:style>
  <w:style w:type="paragraph" w:customStyle="1" w:styleId="Annexetitre">
    <w:name w:val="Annexe titre"/>
    <w:basedOn w:val="Normale"/>
    <w:rsid w:val="005213A9"/>
    <w:pPr>
      <w:suppressAutoHyphens/>
      <w:spacing w:before="120" w:after="120"/>
      <w:jc w:val="center"/>
    </w:pPr>
    <w:rPr>
      <w:b/>
      <w:color w:val="00000A"/>
      <w:kern w:val="1"/>
      <w:szCs w:val="22"/>
      <w:u w:val="single"/>
    </w:rPr>
  </w:style>
  <w:style w:type="paragraph" w:customStyle="1" w:styleId="Titrearticle">
    <w:name w:val="Titre article"/>
    <w:basedOn w:val="Normale"/>
    <w:rsid w:val="005213A9"/>
    <w:pPr>
      <w:keepNext/>
      <w:suppressAutoHyphens/>
      <w:spacing w:before="360" w:after="120"/>
      <w:jc w:val="center"/>
    </w:pPr>
    <w:rPr>
      <w:i/>
      <w:color w:val="00000A"/>
      <w:kern w:val="1"/>
      <w:szCs w:val="22"/>
    </w:rPr>
  </w:style>
  <w:style w:type="paragraph" w:styleId="Testofumetto">
    <w:name w:val="Balloon Text"/>
    <w:basedOn w:val="Normale"/>
    <w:link w:val="TestofumettoCarattere1"/>
    <w:uiPriority w:val="99"/>
    <w:rsid w:val="005213A9"/>
    <w:pPr>
      <w:suppressAutoHyphens/>
    </w:pPr>
    <w:rPr>
      <w:rFonts w:ascii="Tahoma" w:hAnsi="Tahoma" w:cs="Tahoma"/>
      <w:color w:val="00000A"/>
      <w:kern w:val="1"/>
      <w:sz w:val="16"/>
      <w:szCs w:val="16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rsid w:val="005213A9"/>
    <w:rPr>
      <w:rFonts w:ascii="Tahoma" w:hAnsi="Tahoma" w:cs="Tahoma"/>
      <w:color w:val="00000A"/>
      <w:kern w:val="1"/>
      <w:sz w:val="16"/>
      <w:szCs w:val="16"/>
    </w:rPr>
  </w:style>
  <w:style w:type="paragraph" w:customStyle="1" w:styleId="Contenutotabella">
    <w:name w:val="Contenuto tabella"/>
    <w:basedOn w:val="Normale"/>
    <w:rsid w:val="005213A9"/>
    <w:pPr>
      <w:suppressAutoHyphens/>
      <w:spacing w:before="120" w:after="120"/>
    </w:pPr>
    <w:rPr>
      <w:color w:val="00000A"/>
      <w:kern w:val="1"/>
      <w:szCs w:val="22"/>
    </w:rPr>
  </w:style>
  <w:style w:type="paragraph" w:customStyle="1" w:styleId="Titolotabella">
    <w:name w:val="Titolo tabella"/>
    <w:basedOn w:val="Contenutotabella"/>
    <w:rsid w:val="005213A9"/>
  </w:style>
  <w:style w:type="character" w:customStyle="1" w:styleId="small">
    <w:name w:val="small"/>
    <w:basedOn w:val="Carpredefinitoparagrafo"/>
    <w:rsid w:val="005213A9"/>
    <w:rPr>
      <w:rFonts w:cs="Times New Roman"/>
    </w:rPr>
  </w:style>
  <w:style w:type="numbering" w:customStyle="1" w:styleId="Nessunelenco1">
    <w:name w:val="Nessun elenco1"/>
    <w:next w:val="Nessunelenco"/>
    <w:uiPriority w:val="99"/>
    <w:semiHidden/>
    <w:unhideWhenUsed/>
    <w:rsid w:val="008A50A8"/>
  </w:style>
  <w:style w:type="character" w:customStyle="1" w:styleId="Carpredefinitoparagrafo1">
    <w:name w:val="Car. predefinito paragrafo1"/>
    <w:rsid w:val="008A50A8"/>
  </w:style>
  <w:style w:type="character" w:customStyle="1" w:styleId="Rimandonotaapidipagina1">
    <w:name w:val="Rimando nota a piè di pagina1"/>
    <w:rsid w:val="008A50A8"/>
    <w:rPr>
      <w:shd w:val="clear" w:color="auto" w:fill="FFFFFF"/>
      <w:vertAlign w:val="superscript"/>
    </w:rPr>
  </w:style>
  <w:style w:type="paragraph" w:customStyle="1" w:styleId="a">
    <w:basedOn w:val="Normale"/>
    <w:next w:val="Corpotesto"/>
    <w:rsid w:val="008A50A8"/>
    <w:pPr>
      <w:suppressAutoHyphens/>
      <w:spacing w:after="140" w:line="288" w:lineRule="auto"/>
    </w:pPr>
    <w:rPr>
      <w:rFonts w:eastAsia="Calibri"/>
      <w:color w:val="00000A"/>
      <w:kern w:val="1"/>
      <w:szCs w:val="22"/>
      <w:lang w:bidi="it-IT"/>
    </w:rPr>
  </w:style>
  <w:style w:type="paragraph" w:customStyle="1" w:styleId="Testonotaapidipagina1">
    <w:name w:val="Testo nota a piè di pagina1"/>
    <w:basedOn w:val="Normale"/>
    <w:rsid w:val="008A50A8"/>
    <w:pPr>
      <w:suppressAutoHyphens/>
      <w:ind w:left="720" w:hanging="720"/>
    </w:pPr>
    <w:rPr>
      <w:rFonts w:eastAsia="Calibri"/>
      <w:color w:val="00000A"/>
      <w:kern w:val="1"/>
      <w:sz w:val="20"/>
      <w:szCs w:val="20"/>
      <w:lang w:bidi="it-IT"/>
    </w:rPr>
  </w:style>
  <w:style w:type="paragraph" w:customStyle="1" w:styleId="Paragrafoelenco1">
    <w:name w:val="Paragrafo elenco1"/>
    <w:basedOn w:val="Normale"/>
    <w:rsid w:val="008A50A8"/>
    <w:pPr>
      <w:suppressAutoHyphens/>
      <w:spacing w:before="120" w:after="120"/>
      <w:ind w:left="720"/>
      <w:contextualSpacing/>
    </w:pPr>
    <w:rPr>
      <w:rFonts w:eastAsia="Calibri"/>
      <w:color w:val="00000A"/>
      <w:kern w:val="1"/>
      <w:szCs w:val="22"/>
      <w:lang w:bidi="it-IT"/>
    </w:rPr>
  </w:style>
  <w:style w:type="paragraph" w:customStyle="1" w:styleId="Testofumetto1">
    <w:name w:val="Testo fumetto1"/>
    <w:basedOn w:val="Normale"/>
    <w:rsid w:val="008A50A8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8A50A8"/>
    <w:pPr>
      <w:suppressAutoHyphens/>
      <w:spacing w:before="280" w:after="280"/>
    </w:pPr>
    <w:rPr>
      <w:color w:val="00000A"/>
      <w:kern w:val="1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7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7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0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5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22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049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54E09-79C8-49C7-9D49-CD7672FB9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latrofag</dc:creator>
  <cp:lastModifiedBy>Bottaro Antonella</cp:lastModifiedBy>
  <cp:revision>2</cp:revision>
  <cp:lastPrinted>2021-09-21T11:10:00Z</cp:lastPrinted>
  <dcterms:created xsi:type="dcterms:W3CDTF">2022-03-09T11:05:00Z</dcterms:created>
  <dcterms:modified xsi:type="dcterms:W3CDTF">2022-03-09T11:05:00Z</dcterms:modified>
</cp:coreProperties>
</file>